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E4BC03" w14:textId="77777777" w:rsidR="002534C2" w:rsidRPr="00D319FC" w:rsidRDefault="002534C2" w:rsidP="002534C2">
      <w:pPr>
        <w:shd w:val="clear" w:color="auto" w:fill="D9D9D9" w:themeFill="background1" w:themeFillShade="D9"/>
        <w:jc w:val="right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t>Załącznik nr 7</w:t>
      </w:r>
      <w:r w:rsidRPr="00D319FC">
        <w:rPr>
          <w:rFonts w:asciiTheme="minorHAnsi" w:hAnsiTheme="minorHAnsi" w:cstheme="minorHAnsi"/>
          <w:b/>
          <w:sz w:val="18"/>
          <w:szCs w:val="18"/>
        </w:rPr>
        <w:t xml:space="preserve"> do SWZ</w:t>
      </w:r>
    </w:p>
    <w:p w14:paraId="530D745D" w14:textId="710B4C02" w:rsidR="002534C2" w:rsidRPr="00D319FC" w:rsidRDefault="002534C2" w:rsidP="002534C2">
      <w:pPr>
        <w:shd w:val="clear" w:color="auto" w:fill="D9D9D9" w:themeFill="background1" w:themeFillShade="D9"/>
        <w:jc w:val="right"/>
        <w:rPr>
          <w:rFonts w:asciiTheme="minorHAnsi" w:hAnsiTheme="minorHAnsi" w:cstheme="minorHAnsi"/>
          <w:b/>
          <w:bCs/>
          <w:noProof/>
          <w:sz w:val="18"/>
          <w:szCs w:val="18"/>
        </w:rPr>
      </w:pPr>
      <w:r w:rsidRPr="00D319FC">
        <w:rPr>
          <w:rFonts w:asciiTheme="minorHAnsi" w:hAnsiTheme="minorHAnsi" w:cstheme="minorHAnsi"/>
          <w:b/>
          <w:bCs/>
          <w:iCs/>
          <w:sz w:val="18"/>
          <w:szCs w:val="18"/>
        </w:rPr>
        <w:t>Nr Postępowania</w:t>
      </w:r>
      <w:r w:rsidRPr="00D319FC">
        <w:rPr>
          <w:rFonts w:asciiTheme="minorHAnsi" w:eastAsia="Calibri" w:hAnsiTheme="minorHAnsi" w:cstheme="minorHAnsi"/>
          <w:b/>
          <w:bCs/>
          <w:sz w:val="18"/>
          <w:szCs w:val="18"/>
        </w:rPr>
        <w:t xml:space="preserve"> </w:t>
      </w:r>
      <w:r w:rsidRPr="00D319FC">
        <w:rPr>
          <w:rFonts w:asciiTheme="minorHAnsi" w:hAnsiTheme="minorHAnsi" w:cstheme="minorHAnsi"/>
          <w:b/>
          <w:bCs/>
          <w:noProof/>
          <w:sz w:val="18"/>
          <w:szCs w:val="18"/>
        </w:rPr>
        <w:t>POS</w:t>
      </w:r>
      <w:r w:rsidR="00870B91">
        <w:rPr>
          <w:rFonts w:asciiTheme="minorHAnsi" w:hAnsiTheme="minorHAnsi" w:cstheme="minorHAnsi"/>
          <w:b/>
          <w:bCs/>
          <w:noProof/>
          <w:sz w:val="18"/>
          <w:szCs w:val="18"/>
        </w:rPr>
        <w:t>T/EOD/EOD/BM/00</w:t>
      </w:r>
      <w:r w:rsidR="002676F4">
        <w:rPr>
          <w:rFonts w:asciiTheme="minorHAnsi" w:hAnsiTheme="minorHAnsi" w:cstheme="minorHAnsi"/>
          <w:b/>
          <w:bCs/>
          <w:noProof/>
          <w:sz w:val="18"/>
          <w:szCs w:val="18"/>
        </w:rPr>
        <w:t>011</w:t>
      </w:r>
      <w:r w:rsidRPr="00D319FC">
        <w:rPr>
          <w:rFonts w:asciiTheme="minorHAnsi" w:hAnsiTheme="minorHAnsi" w:cstheme="minorHAnsi"/>
          <w:b/>
          <w:bCs/>
          <w:noProof/>
          <w:sz w:val="18"/>
          <w:szCs w:val="18"/>
        </w:rPr>
        <w:t>/202</w:t>
      </w:r>
      <w:r w:rsidR="002676F4">
        <w:rPr>
          <w:rFonts w:asciiTheme="minorHAnsi" w:hAnsiTheme="minorHAnsi" w:cstheme="minorHAnsi"/>
          <w:b/>
          <w:bCs/>
          <w:noProof/>
          <w:sz w:val="18"/>
          <w:szCs w:val="18"/>
        </w:rPr>
        <w:t>6</w:t>
      </w:r>
    </w:p>
    <w:p w14:paraId="516D3311" w14:textId="77777777" w:rsidR="00092925" w:rsidRDefault="00092925" w:rsidP="00092925">
      <w:pPr>
        <w:spacing w:line="260" w:lineRule="exact"/>
        <w:ind w:left="360"/>
        <w:jc w:val="center"/>
        <w:rPr>
          <w:rFonts w:asciiTheme="minorHAnsi" w:hAnsiTheme="minorHAnsi" w:cstheme="minorHAnsi"/>
          <w:b/>
          <w:sz w:val="18"/>
          <w:szCs w:val="18"/>
        </w:rPr>
      </w:pPr>
    </w:p>
    <w:p w14:paraId="7E94923A" w14:textId="648EB2C6" w:rsidR="00092925" w:rsidRDefault="00092925" w:rsidP="00092925">
      <w:pPr>
        <w:spacing w:line="260" w:lineRule="exact"/>
        <w:ind w:left="360"/>
        <w:jc w:val="center"/>
        <w:rPr>
          <w:rFonts w:asciiTheme="minorHAnsi" w:hAnsiTheme="minorHAnsi" w:cstheme="minorHAnsi"/>
          <w:b/>
          <w:sz w:val="18"/>
          <w:szCs w:val="18"/>
        </w:rPr>
      </w:pPr>
      <w:r w:rsidRPr="00AB4697">
        <w:rPr>
          <w:rFonts w:asciiTheme="minorHAnsi" w:hAnsiTheme="minorHAnsi" w:cstheme="minorHAnsi"/>
          <w:b/>
          <w:sz w:val="18"/>
          <w:szCs w:val="18"/>
        </w:rPr>
        <w:t>Oświadczenie Wykonawcy/Kontrahenta o strukturze właścicielskiej i beneficjentach rzeczywistych</w:t>
      </w:r>
    </w:p>
    <w:p w14:paraId="24BAB32F" w14:textId="77777777" w:rsidR="00092925" w:rsidRPr="00AB4697" w:rsidRDefault="00092925" w:rsidP="00092925">
      <w:pPr>
        <w:spacing w:line="260" w:lineRule="exact"/>
        <w:ind w:left="360"/>
        <w:jc w:val="center"/>
        <w:rPr>
          <w:rFonts w:asciiTheme="minorHAnsi" w:eastAsia="Calibri" w:hAnsiTheme="minorHAnsi" w:cstheme="minorHAnsi"/>
          <w:sz w:val="18"/>
          <w:szCs w:val="18"/>
          <w:u w:val="single"/>
          <w:lang w:eastAsia="en-US"/>
        </w:rPr>
      </w:pPr>
      <w:r>
        <w:rPr>
          <w:rFonts w:asciiTheme="minorHAnsi" w:hAnsiTheme="minorHAnsi" w:cstheme="minorHAnsi"/>
          <w:i/>
          <w:color w:val="FF0000"/>
          <w:sz w:val="18"/>
          <w:szCs w:val="18"/>
          <w:u w:val="single"/>
        </w:rPr>
        <w:t>(</w:t>
      </w:r>
      <w:r w:rsidRPr="002A6056">
        <w:rPr>
          <w:rFonts w:asciiTheme="minorHAnsi" w:hAnsiTheme="minorHAnsi" w:cstheme="minorHAnsi"/>
          <w:i/>
          <w:color w:val="FF0000"/>
          <w:sz w:val="18"/>
          <w:szCs w:val="18"/>
          <w:u w:val="single"/>
        </w:rPr>
        <w:t xml:space="preserve">składane przez wykonawcę przed podpisaniem Umowy </w:t>
      </w:r>
      <w:r w:rsidRPr="00244888">
        <w:rPr>
          <w:rFonts w:asciiTheme="minorHAnsi" w:hAnsiTheme="minorHAnsi" w:cstheme="minorHAnsi"/>
          <w:color w:val="FF0000"/>
          <w:sz w:val="18"/>
          <w:szCs w:val="18"/>
          <w:u w:val="single"/>
        </w:rPr>
        <w:t>)</w:t>
      </w:r>
    </w:p>
    <w:p w14:paraId="2978CC25" w14:textId="77777777" w:rsidR="00092925" w:rsidRPr="00AB4697" w:rsidRDefault="00092925" w:rsidP="00092925">
      <w:pPr>
        <w:spacing w:line="260" w:lineRule="exact"/>
        <w:ind w:left="360"/>
        <w:jc w:val="both"/>
        <w:rPr>
          <w:rFonts w:asciiTheme="minorHAnsi" w:eastAsia="Calibri" w:hAnsiTheme="minorHAnsi" w:cstheme="minorHAnsi"/>
          <w:sz w:val="18"/>
          <w:szCs w:val="18"/>
          <w:lang w:eastAsia="en-US"/>
        </w:rPr>
      </w:pPr>
    </w:p>
    <w:p w14:paraId="1A3C7884" w14:textId="77777777" w:rsidR="00092925" w:rsidRDefault="00092925" w:rsidP="00092925">
      <w:pPr>
        <w:ind w:left="4956" w:hanging="4950"/>
        <w:jc w:val="right"/>
        <w:rPr>
          <w:rFonts w:cs="Segoe UI"/>
          <w:i/>
          <w:sz w:val="18"/>
          <w:szCs w:val="18"/>
        </w:rPr>
      </w:pPr>
    </w:p>
    <w:p w14:paraId="1CE827F6" w14:textId="77777777" w:rsidR="00092925" w:rsidRPr="002A6056" w:rsidRDefault="00092925" w:rsidP="00092925">
      <w:pPr>
        <w:jc w:val="both"/>
        <w:rPr>
          <w:rFonts w:asciiTheme="minorHAnsi" w:eastAsia="Calibri" w:hAnsiTheme="minorHAnsi" w:cstheme="minorHAnsi"/>
          <w:sz w:val="18"/>
          <w:szCs w:val="18"/>
        </w:rPr>
      </w:pPr>
      <w:r w:rsidRPr="002A6056">
        <w:rPr>
          <w:rFonts w:asciiTheme="minorHAnsi" w:eastAsia="Calibri" w:hAnsiTheme="minorHAnsi" w:cstheme="minorHAnsi"/>
          <w:sz w:val="18"/>
          <w:szCs w:val="18"/>
        </w:rPr>
        <w:t xml:space="preserve">W celu dochowania należytej staranności w procesie weryfikacji Wykonawcy/Kontrahenta oraz </w:t>
      </w:r>
      <w:r w:rsidRPr="002A6056">
        <w:rPr>
          <w:rFonts w:asciiTheme="minorHAnsi" w:hAnsiTheme="minorHAnsi" w:cstheme="minorHAnsi"/>
          <w:sz w:val="18"/>
        </w:rPr>
        <w:t xml:space="preserve">zgodnie z ustawą z dnia 13 kwietnia 2022 r. o szczególnych rozwiązaniach w zakresie przeciwdziałania wspieraniu agresji na Ukrainę oraz służących ochronie bezpieczeństwa narodowego oraz Rozporządzeniem Rady (UE) 2022/576 z dnia 8 kwietnia 2022 r., Rozporządzeniem Rady (UE) 833/2014 z 31 lipca 2014 r. oraz Rozporządzeniem Rady (UE) 765/2006 z dnia 18 maja 2006 r. </w:t>
      </w:r>
      <w:r w:rsidRPr="002A6056">
        <w:rPr>
          <w:rFonts w:asciiTheme="minorHAnsi" w:eastAsia="Calibri" w:hAnsiTheme="minorHAnsi" w:cstheme="minorHAnsi"/>
          <w:sz w:val="18"/>
          <w:szCs w:val="18"/>
        </w:rPr>
        <w:t>uprzejmie prosimy o wypełnienie danych dotyczących beneficjentów rzeczywistych</w:t>
      </w:r>
      <w:r w:rsidRPr="002A6056">
        <w:rPr>
          <w:rFonts w:asciiTheme="minorHAnsi" w:eastAsia="Calibri" w:hAnsiTheme="minorHAnsi" w:cstheme="minorHAnsi"/>
          <w:sz w:val="18"/>
          <w:szCs w:val="18"/>
          <w:vertAlign w:val="superscript"/>
        </w:rPr>
        <w:t xml:space="preserve">1 </w:t>
      </w:r>
      <w:r w:rsidRPr="002A6056">
        <w:rPr>
          <w:rFonts w:asciiTheme="minorHAnsi" w:eastAsia="Calibri" w:hAnsiTheme="minorHAnsi" w:cstheme="minorHAnsi"/>
          <w:sz w:val="18"/>
          <w:szCs w:val="18"/>
        </w:rPr>
        <w:t>oraz struktury własności i kontroli podmiotu.</w:t>
      </w:r>
    </w:p>
    <w:p w14:paraId="1151D133" w14:textId="77777777" w:rsidR="00092925" w:rsidRPr="002A6056" w:rsidRDefault="00092925" w:rsidP="00092925">
      <w:pPr>
        <w:jc w:val="both"/>
        <w:rPr>
          <w:rFonts w:asciiTheme="minorHAnsi" w:eastAsia="Calibri" w:hAnsiTheme="minorHAnsi" w:cstheme="minorHAnsi"/>
          <w:sz w:val="18"/>
          <w:szCs w:val="18"/>
        </w:rPr>
      </w:pPr>
    </w:p>
    <w:tbl>
      <w:tblPr>
        <w:tblStyle w:val="Tabela-Siatka4"/>
        <w:tblW w:w="5000" w:type="pct"/>
        <w:tblLook w:val="04A0" w:firstRow="1" w:lastRow="0" w:firstColumn="1" w:lastColumn="0" w:noHBand="0" w:noVBand="1"/>
      </w:tblPr>
      <w:tblGrid>
        <w:gridCol w:w="2359"/>
        <w:gridCol w:w="3507"/>
        <w:gridCol w:w="1837"/>
        <w:gridCol w:w="1670"/>
      </w:tblGrid>
      <w:tr w:rsidR="00092925" w:rsidRPr="002A6056" w14:paraId="693B644E" w14:textId="77777777" w:rsidTr="00A809DE">
        <w:tc>
          <w:tcPr>
            <w:tcW w:w="5000" w:type="pct"/>
            <w:gridSpan w:val="4"/>
            <w:shd w:val="clear" w:color="auto" w:fill="D9D9D9" w:themeFill="background1" w:themeFillShade="D9"/>
          </w:tcPr>
          <w:p w14:paraId="0AD35A49" w14:textId="77777777" w:rsidR="00092925" w:rsidRPr="002A6056" w:rsidRDefault="00092925" w:rsidP="00092925">
            <w:pPr>
              <w:numPr>
                <w:ilvl w:val="0"/>
                <w:numId w:val="37"/>
              </w:numPr>
              <w:spacing w:line="260" w:lineRule="exact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2A6056">
              <w:rPr>
                <w:rFonts w:asciiTheme="minorHAnsi" w:hAnsiTheme="minorHAnsi" w:cstheme="minorHAnsi"/>
                <w:b/>
                <w:sz w:val="18"/>
                <w:szCs w:val="18"/>
              </w:rPr>
              <w:t>Dane Wykonawcy/Kontrahenta</w:t>
            </w:r>
          </w:p>
        </w:tc>
      </w:tr>
      <w:tr w:rsidR="00092925" w:rsidRPr="002A6056" w14:paraId="0AA1F850" w14:textId="77777777" w:rsidTr="00A809DE">
        <w:trPr>
          <w:trHeight w:val="464"/>
        </w:trPr>
        <w:tc>
          <w:tcPr>
            <w:tcW w:w="1258" w:type="pct"/>
            <w:vAlign w:val="center"/>
          </w:tcPr>
          <w:p w14:paraId="2683F09C" w14:textId="77777777" w:rsidR="00092925" w:rsidRPr="002A6056" w:rsidRDefault="00092925" w:rsidP="00A809DE">
            <w:pPr>
              <w:tabs>
                <w:tab w:val="left" w:pos="2217"/>
              </w:tabs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>Nazwa (Firma) Wykonawcy/Kontrahenta:</w:t>
            </w:r>
          </w:p>
        </w:tc>
        <w:tc>
          <w:tcPr>
            <w:tcW w:w="3742" w:type="pct"/>
            <w:gridSpan w:val="3"/>
          </w:tcPr>
          <w:p w14:paraId="2EB25635" w14:textId="77777777" w:rsidR="00092925" w:rsidRPr="002A6056" w:rsidRDefault="00092925" w:rsidP="00A809DE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092925" w:rsidRPr="002A6056" w14:paraId="64D633D9" w14:textId="77777777" w:rsidTr="00A809DE">
        <w:trPr>
          <w:trHeight w:val="1304"/>
        </w:trPr>
        <w:tc>
          <w:tcPr>
            <w:tcW w:w="1258" w:type="pct"/>
            <w:vAlign w:val="center"/>
          </w:tcPr>
          <w:p w14:paraId="02BFCC5D" w14:textId="77777777" w:rsidR="00092925" w:rsidRPr="002A6056" w:rsidRDefault="00092925" w:rsidP="00A809DE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>Forma prawna:</w:t>
            </w:r>
          </w:p>
        </w:tc>
        <w:tc>
          <w:tcPr>
            <w:tcW w:w="3742" w:type="pct"/>
            <w:gridSpan w:val="3"/>
          </w:tcPr>
          <w:p w14:paraId="130FC136" w14:textId="77777777" w:rsidR="00092925" w:rsidRPr="002A6056" w:rsidRDefault="00092925" w:rsidP="00A809DE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Osoba fizyczna prowadząca działalność gospodarczą </w:t>
            </w:r>
          </w:p>
          <w:p w14:paraId="5E73FBA6" w14:textId="77777777" w:rsidR="00092925" w:rsidRPr="002A6056" w:rsidRDefault="00092925" w:rsidP="00A809DE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Spółka cywilna </w:t>
            </w:r>
          </w:p>
          <w:p w14:paraId="228A07A4" w14:textId="77777777" w:rsidR="00092925" w:rsidRPr="002A6056" w:rsidRDefault="00092925" w:rsidP="00A809DE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Spółka z o.o. </w:t>
            </w:r>
          </w:p>
          <w:p w14:paraId="2453ED7B" w14:textId="77777777" w:rsidR="00092925" w:rsidRPr="002A6056" w:rsidRDefault="00092925" w:rsidP="00A809DE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Spółka akcyjna</w:t>
            </w:r>
            <w:r w:rsidRPr="002A6056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</w:rPr>
              <w:t>2</w:t>
            </w: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</w:p>
          <w:p w14:paraId="42CA456D" w14:textId="77777777" w:rsidR="00092925" w:rsidRPr="002A6056" w:rsidRDefault="00092925" w:rsidP="00A809DE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Inna (opis) ..............................................................</w:t>
            </w:r>
          </w:p>
        </w:tc>
      </w:tr>
      <w:tr w:rsidR="00092925" w:rsidRPr="002A6056" w14:paraId="231C8B84" w14:textId="77777777" w:rsidTr="00A809DE">
        <w:tc>
          <w:tcPr>
            <w:tcW w:w="1258" w:type="pct"/>
            <w:vAlign w:val="center"/>
          </w:tcPr>
          <w:p w14:paraId="088FF017" w14:textId="77777777" w:rsidR="00092925" w:rsidRPr="002A6056" w:rsidRDefault="00092925" w:rsidP="00A809DE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>Adres siedziby:</w:t>
            </w:r>
          </w:p>
        </w:tc>
        <w:tc>
          <w:tcPr>
            <w:tcW w:w="3742" w:type="pct"/>
            <w:gridSpan w:val="3"/>
          </w:tcPr>
          <w:p w14:paraId="14FA572F" w14:textId="77777777" w:rsidR="00092925" w:rsidRPr="002A6056" w:rsidRDefault="00092925" w:rsidP="00A809DE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Ulica…………………………………………………………………………..</w:t>
            </w:r>
          </w:p>
          <w:p w14:paraId="62EF5BB9" w14:textId="77777777" w:rsidR="00092925" w:rsidRPr="002A6056" w:rsidRDefault="00092925" w:rsidP="00A809DE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Nr domu …………………………Nr lokalu ………………………………</w:t>
            </w:r>
          </w:p>
          <w:p w14:paraId="139EA426" w14:textId="77777777" w:rsidR="00092925" w:rsidRPr="002A6056" w:rsidRDefault="00092925" w:rsidP="00A809DE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Miejscowość ………………………………………………………</w:t>
            </w:r>
          </w:p>
          <w:p w14:paraId="480BF469" w14:textId="77777777" w:rsidR="00092925" w:rsidRPr="002A6056" w:rsidRDefault="00092925" w:rsidP="00A809DE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Kod pocztowy …………………….</w:t>
            </w:r>
          </w:p>
          <w:p w14:paraId="0DAC393D" w14:textId="77777777" w:rsidR="00092925" w:rsidRPr="002A6056" w:rsidRDefault="00092925" w:rsidP="00A809DE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Kraj ………………………………………………………………</w:t>
            </w:r>
          </w:p>
        </w:tc>
      </w:tr>
      <w:tr w:rsidR="00092925" w:rsidRPr="002A6056" w14:paraId="1142E1EF" w14:textId="77777777" w:rsidTr="00A809DE">
        <w:tc>
          <w:tcPr>
            <w:tcW w:w="1258" w:type="pct"/>
            <w:vAlign w:val="center"/>
          </w:tcPr>
          <w:p w14:paraId="1920FCD4" w14:textId="77777777" w:rsidR="00092925" w:rsidRPr="002A6056" w:rsidRDefault="00092925" w:rsidP="00A809DE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>Adres prowadzenia działalności – jeśli inny niż adres siedziby:</w:t>
            </w:r>
          </w:p>
        </w:tc>
        <w:tc>
          <w:tcPr>
            <w:tcW w:w="3742" w:type="pct"/>
            <w:gridSpan w:val="3"/>
          </w:tcPr>
          <w:p w14:paraId="21901B7F" w14:textId="77777777" w:rsidR="00092925" w:rsidRPr="002A6056" w:rsidRDefault="00092925" w:rsidP="00A809DE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Ulica…………………………………………………………………………..</w:t>
            </w:r>
          </w:p>
          <w:p w14:paraId="307B9FBE" w14:textId="77777777" w:rsidR="00092925" w:rsidRPr="002A6056" w:rsidRDefault="00092925" w:rsidP="00A809DE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Nr domu …………………………Nr lokalu ………………………………</w:t>
            </w:r>
          </w:p>
          <w:p w14:paraId="11AC163E" w14:textId="77777777" w:rsidR="00092925" w:rsidRPr="002A6056" w:rsidRDefault="00092925" w:rsidP="00A809DE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Miejscowość ………………………………………………………</w:t>
            </w:r>
          </w:p>
          <w:p w14:paraId="11DDF050" w14:textId="77777777" w:rsidR="00092925" w:rsidRPr="002A6056" w:rsidRDefault="00092925" w:rsidP="00A809DE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Kod pocztowy…………………….</w:t>
            </w:r>
          </w:p>
          <w:p w14:paraId="0A58F1DA" w14:textId="77777777" w:rsidR="00092925" w:rsidRPr="002A6056" w:rsidRDefault="00092925" w:rsidP="00A809DE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Kraj ………………………………………………………………</w:t>
            </w:r>
          </w:p>
        </w:tc>
      </w:tr>
      <w:tr w:rsidR="00092925" w:rsidRPr="002A6056" w14:paraId="30DB189E" w14:textId="77777777" w:rsidTr="00A809DE">
        <w:tc>
          <w:tcPr>
            <w:tcW w:w="1258" w:type="pct"/>
            <w:vAlign w:val="center"/>
          </w:tcPr>
          <w:p w14:paraId="4DE247F8" w14:textId="77777777" w:rsidR="00092925" w:rsidRPr="002A6056" w:rsidRDefault="00092925" w:rsidP="00A809DE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>Numery identyfikacyjne:</w:t>
            </w:r>
          </w:p>
        </w:tc>
        <w:tc>
          <w:tcPr>
            <w:tcW w:w="3742" w:type="pct"/>
            <w:gridSpan w:val="3"/>
          </w:tcPr>
          <w:p w14:paraId="7CEFCD22" w14:textId="77777777" w:rsidR="00092925" w:rsidRPr="002A6056" w:rsidRDefault="00092925" w:rsidP="00A809DE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NIP: ……………………………………………………………………………………..…………….</w:t>
            </w:r>
          </w:p>
          <w:p w14:paraId="169D7B9A" w14:textId="77777777" w:rsidR="00092925" w:rsidRPr="002A6056" w:rsidRDefault="00092925" w:rsidP="00A809DE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KRS: …………………………………………………………………………………………..……...</w:t>
            </w:r>
          </w:p>
          <w:p w14:paraId="329B8C4D" w14:textId="77777777" w:rsidR="00092925" w:rsidRPr="002A6056" w:rsidRDefault="00092925" w:rsidP="00A809DE">
            <w:pPr>
              <w:spacing w:line="260" w:lineRule="exact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REGON: ………………………..……………………………………………………………………</w:t>
            </w:r>
          </w:p>
          <w:p w14:paraId="14623925" w14:textId="77777777" w:rsidR="00092925" w:rsidRPr="002A6056" w:rsidRDefault="00092925" w:rsidP="00A809DE">
            <w:pPr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  <w:p w14:paraId="17370BBF" w14:textId="77777777" w:rsidR="00092925" w:rsidRPr="002A6056" w:rsidRDefault="00092925" w:rsidP="00A809DE">
            <w:pPr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>Państwo rejestracji, rejestr handlowy oraz numer i data rejestracji:</w:t>
            </w:r>
          </w:p>
          <w:p w14:paraId="35CA66EB" w14:textId="77777777" w:rsidR="00092925" w:rsidRPr="002A6056" w:rsidRDefault="00092925" w:rsidP="00A809DE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>(W przypadku braku NIP):……………………………………………….</w:t>
            </w:r>
          </w:p>
        </w:tc>
      </w:tr>
      <w:tr w:rsidR="00092925" w:rsidRPr="002A6056" w14:paraId="773D7B4F" w14:textId="77777777" w:rsidTr="00A809DE">
        <w:tc>
          <w:tcPr>
            <w:tcW w:w="1258" w:type="pct"/>
            <w:vAlign w:val="center"/>
          </w:tcPr>
          <w:p w14:paraId="604C37AB" w14:textId="77777777" w:rsidR="00092925" w:rsidRPr="002A6056" w:rsidRDefault="00092925" w:rsidP="00A809DE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Przedmiot i geograficzny zakres prowadzonej działalności: </w:t>
            </w:r>
          </w:p>
        </w:tc>
        <w:tc>
          <w:tcPr>
            <w:tcW w:w="3742" w:type="pct"/>
            <w:gridSpan w:val="3"/>
          </w:tcPr>
          <w:p w14:paraId="670085E4" w14:textId="77777777" w:rsidR="00092925" w:rsidRPr="002A6056" w:rsidRDefault="00092925" w:rsidP="00A809DE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  <w:p w14:paraId="1A1D75D0" w14:textId="77777777" w:rsidR="00092925" w:rsidRPr="002A6056" w:rsidRDefault="00092925" w:rsidP="00A809DE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092925" w:rsidRPr="002A6056" w14:paraId="6A80E713" w14:textId="77777777" w:rsidTr="00A809DE">
        <w:tc>
          <w:tcPr>
            <w:tcW w:w="5000" w:type="pct"/>
            <w:gridSpan w:val="4"/>
            <w:shd w:val="clear" w:color="auto" w:fill="D9D9D9" w:themeFill="background1" w:themeFillShade="D9"/>
          </w:tcPr>
          <w:p w14:paraId="0CB0823C" w14:textId="77777777" w:rsidR="00092925" w:rsidRPr="002A6056" w:rsidRDefault="00092925" w:rsidP="00092925">
            <w:pPr>
              <w:numPr>
                <w:ilvl w:val="0"/>
                <w:numId w:val="37"/>
              </w:numPr>
              <w:spacing w:line="260" w:lineRule="exact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 xml:space="preserve">Ustalenie struktury właścicielskiej Kontrahenta </w:t>
            </w:r>
          </w:p>
        </w:tc>
      </w:tr>
      <w:tr w:rsidR="00092925" w:rsidRPr="002A6056" w14:paraId="6911897D" w14:textId="77777777" w:rsidTr="00A809DE">
        <w:trPr>
          <w:trHeight w:val="246"/>
        </w:trPr>
        <w:tc>
          <w:tcPr>
            <w:tcW w:w="1258" w:type="pct"/>
            <w:vMerge w:val="restart"/>
            <w:vAlign w:val="center"/>
          </w:tcPr>
          <w:p w14:paraId="6E2DB557" w14:textId="77777777" w:rsidR="00092925" w:rsidRPr="002A6056" w:rsidRDefault="00092925" w:rsidP="00A809DE">
            <w:pPr>
              <w:spacing w:line="260" w:lineRule="exact"/>
              <w:rPr>
                <w:rFonts w:asciiTheme="minorHAnsi" w:hAnsiTheme="minorHAnsi" w:cstheme="minorHAnsi"/>
                <w:b/>
                <w:sz w:val="18"/>
              </w:rPr>
            </w:pP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>Struktura właścicielska Kontrahenta:</w:t>
            </w:r>
            <w:r w:rsidRPr="002A6056">
              <w:rPr>
                <w:rFonts w:asciiTheme="minorHAnsi" w:hAnsiTheme="minorHAnsi" w:cstheme="minorHAnsi"/>
                <w:sz w:val="18"/>
              </w:rPr>
              <w:t xml:space="preserve"> </w:t>
            </w:r>
            <w:r w:rsidRPr="002A6056">
              <w:rPr>
                <w:rFonts w:asciiTheme="minorHAnsi" w:hAnsiTheme="minorHAnsi" w:cstheme="minorHAnsi"/>
                <w:sz w:val="18"/>
              </w:rPr>
              <w:br/>
            </w:r>
          </w:p>
          <w:p w14:paraId="6A92CAF5" w14:textId="77777777" w:rsidR="00092925" w:rsidRPr="002A6056" w:rsidRDefault="00092925" w:rsidP="00A809DE">
            <w:pPr>
              <w:spacing w:line="260" w:lineRule="exact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2A6056">
              <w:rPr>
                <w:rFonts w:asciiTheme="minorHAnsi" w:hAnsiTheme="minorHAnsi" w:cstheme="minorHAnsi"/>
                <w:b/>
                <w:sz w:val="18"/>
              </w:rPr>
              <w:t xml:space="preserve">Prosimy dołączyć: KRS lub </w:t>
            </w:r>
            <w:r w:rsidRPr="002A6056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odpis z odpowiedniego rejestru, dokumenty korporacyjne spółki wskazujące beneficjentów rzeczywistych i/lub wykaz akcjonariuszy, schemat właścicielski</w:t>
            </w:r>
          </w:p>
          <w:p w14:paraId="1C80F8B1" w14:textId="77777777" w:rsidR="00092925" w:rsidRPr="002A6056" w:rsidRDefault="00092925" w:rsidP="00A809DE">
            <w:pPr>
              <w:spacing w:line="260" w:lineRule="exact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</w:p>
          <w:p w14:paraId="1AD1500E" w14:textId="77777777" w:rsidR="00092925" w:rsidRPr="002A6056" w:rsidRDefault="00092925" w:rsidP="00A809DE">
            <w:pPr>
              <w:spacing w:line="260" w:lineRule="exact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</w:p>
          <w:p w14:paraId="6AF8F3F0" w14:textId="77777777" w:rsidR="00092925" w:rsidRPr="002A6056" w:rsidRDefault="00092925" w:rsidP="00A809DE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  <w:tc>
          <w:tcPr>
            <w:tcW w:w="2851" w:type="pct"/>
            <w:gridSpan w:val="2"/>
          </w:tcPr>
          <w:p w14:paraId="6BB329A2" w14:textId="77777777" w:rsidR="00092925" w:rsidRPr="002A6056" w:rsidRDefault="00092925" w:rsidP="00A809DE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Udziałowiec/wspólnik/akcjonariusz/prawa do głosu następnie ich udziałowcy/ właściciele</w:t>
            </w:r>
          </w:p>
        </w:tc>
        <w:tc>
          <w:tcPr>
            <w:tcW w:w="891" w:type="pct"/>
          </w:tcPr>
          <w:p w14:paraId="535117F9" w14:textId="77777777" w:rsidR="00092925" w:rsidRPr="002A6056" w:rsidRDefault="00092925" w:rsidP="00A809DE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 xml:space="preserve">% własności </w:t>
            </w:r>
          </w:p>
        </w:tc>
      </w:tr>
      <w:tr w:rsidR="00092925" w:rsidRPr="002A6056" w14:paraId="7E127A42" w14:textId="77777777" w:rsidTr="00A809DE">
        <w:trPr>
          <w:trHeight w:val="555"/>
        </w:trPr>
        <w:tc>
          <w:tcPr>
            <w:tcW w:w="1258" w:type="pct"/>
            <w:vMerge/>
            <w:vAlign w:val="center"/>
          </w:tcPr>
          <w:p w14:paraId="60D47F0A" w14:textId="77777777" w:rsidR="00092925" w:rsidRPr="002A6056" w:rsidRDefault="00092925" w:rsidP="00A809DE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  <w:tc>
          <w:tcPr>
            <w:tcW w:w="2851" w:type="pct"/>
            <w:gridSpan w:val="2"/>
          </w:tcPr>
          <w:p w14:paraId="531A7B6C" w14:textId="77777777" w:rsidR="00092925" w:rsidRPr="002A6056" w:rsidRDefault="00092925" w:rsidP="00A809DE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</w:p>
          <w:p w14:paraId="39FDC171" w14:textId="77777777" w:rsidR="00092925" w:rsidRPr="002A6056" w:rsidRDefault="00092925" w:rsidP="00A809DE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</w:p>
          <w:p w14:paraId="56F2D268" w14:textId="77777777" w:rsidR="00092925" w:rsidRPr="002A6056" w:rsidRDefault="00092925" w:rsidP="00A809DE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</w:p>
          <w:p w14:paraId="3C7ECF20" w14:textId="77777777" w:rsidR="00092925" w:rsidRPr="002A6056" w:rsidRDefault="00092925" w:rsidP="00A809DE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</w:p>
          <w:p w14:paraId="67DCD551" w14:textId="77777777" w:rsidR="00092925" w:rsidRPr="002A6056" w:rsidRDefault="00092925" w:rsidP="00A809DE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</w:p>
          <w:p w14:paraId="1DF06456" w14:textId="77777777" w:rsidR="00092925" w:rsidRPr="002A6056" w:rsidRDefault="00092925" w:rsidP="00A809DE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i/>
                <w:sz w:val="16"/>
                <w:szCs w:val="18"/>
              </w:rPr>
              <w:t>Np. dla PGE Energia Odnawialna – 100% własności PGE S.A):</w:t>
            </w:r>
          </w:p>
          <w:p w14:paraId="2A45FDE7" w14:textId="77777777" w:rsidR="00092925" w:rsidRPr="002A6056" w:rsidRDefault="00092925" w:rsidP="00B53139">
            <w:pPr>
              <w:numPr>
                <w:ilvl w:val="0"/>
                <w:numId w:val="42"/>
              </w:num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i/>
                <w:sz w:val="16"/>
                <w:szCs w:val="18"/>
              </w:rPr>
              <w:t>PGE S.A:</w:t>
            </w:r>
          </w:p>
          <w:p w14:paraId="5A2A4568" w14:textId="77777777" w:rsidR="00092925" w:rsidRPr="002A6056" w:rsidRDefault="00092925" w:rsidP="00A809DE">
            <w:pPr>
              <w:ind w:left="360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</w:p>
          <w:p w14:paraId="22B5935B" w14:textId="77777777" w:rsidR="00092925" w:rsidRPr="002A6056" w:rsidRDefault="00092925" w:rsidP="00A809DE">
            <w:pPr>
              <w:ind w:left="360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i/>
                <w:sz w:val="16"/>
                <w:szCs w:val="18"/>
              </w:rPr>
              <w:t xml:space="preserve"> Skarb Państwa</w:t>
            </w:r>
          </w:p>
          <w:p w14:paraId="2AE2C51B" w14:textId="77777777" w:rsidR="00092925" w:rsidRPr="002A6056" w:rsidRDefault="00092925" w:rsidP="00A809DE">
            <w:pPr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i/>
                <w:sz w:val="16"/>
                <w:szCs w:val="18"/>
              </w:rPr>
              <w:t xml:space="preserve">        Pozostali akcjonariusze </w:t>
            </w:r>
          </w:p>
        </w:tc>
        <w:tc>
          <w:tcPr>
            <w:tcW w:w="891" w:type="pct"/>
          </w:tcPr>
          <w:p w14:paraId="58B05561" w14:textId="77777777" w:rsidR="00092925" w:rsidRPr="002A6056" w:rsidRDefault="00092925" w:rsidP="00A809DE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i/>
                <w:sz w:val="16"/>
                <w:szCs w:val="18"/>
              </w:rPr>
            </w:pPr>
          </w:p>
          <w:p w14:paraId="7FC84965" w14:textId="77777777" w:rsidR="00092925" w:rsidRPr="002A6056" w:rsidRDefault="00092925" w:rsidP="00A809DE">
            <w:pPr>
              <w:rPr>
                <w:rFonts w:asciiTheme="minorHAnsi" w:eastAsia="Calibri" w:hAnsiTheme="minorHAnsi" w:cstheme="minorHAnsi"/>
                <w:i/>
                <w:sz w:val="16"/>
              </w:rPr>
            </w:pPr>
          </w:p>
          <w:p w14:paraId="41B49BC1" w14:textId="77777777" w:rsidR="00092925" w:rsidRPr="002A6056" w:rsidRDefault="00092925" w:rsidP="00A809DE">
            <w:pPr>
              <w:rPr>
                <w:rFonts w:asciiTheme="minorHAnsi" w:eastAsia="Calibri" w:hAnsiTheme="minorHAnsi" w:cstheme="minorHAnsi"/>
                <w:i/>
                <w:sz w:val="16"/>
              </w:rPr>
            </w:pPr>
          </w:p>
          <w:p w14:paraId="48C822E4" w14:textId="77777777" w:rsidR="00092925" w:rsidRPr="002A6056" w:rsidRDefault="00092925" w:rsidP="00A809DE">
            <w:pPr>
              <w:rPr>
                <w:rFonts w:asciiTheme="minorHAnsi" w:eastAsia="Calibri" w:hAnsiTheme="minorHAnsi" w:cstheme="minorHAnsi"/>
                <w:i/>
                <w:sz w:val="16"/>
              </w:rPr>
            </w:pPr>
          </w:p>
          <w:p w14:paraId="40EF4E42" w14:textId="77777777" w:rsidR="00092925" w:rsidRPr="002A6056" w:rsidRDefault="00092925" w:rsidP="00A809DE">
            <w:pPr>
              <w:rPr>
                <w:rFonts w:asciiTheme="minorHAnsi" w:eastAsia="Calibri" w:hAnsiTheme="minorHAnsi" w:cstheme="minorHAnsi"/>
                <w:i/>
                <w:sz w:val="16"/>
              </w:rPr>
            </w:pPr>
          </w:p>
          <w:p w14:paraId="379A141E" w14:textId="77777777" w:rsidR="00092925" w:rsidRPr="002A6056" w:rsidRDefault="00092925" w:rsidP="00A809DE">
            <w:pPr>
              <w:rPr>
                <w:rFonts w:asciiTheme="minorHAnsi" w:eastAsia="Calibri" w:hAnsiTheme="minorHAnsi" w:cstheme="minorHAnsi"/>
                <w:i/>
                <w:sz w:val="16"/>
              </w:rPr>
            </w:pPr>
          </w:p>
          <w:p w14:paraId="2D028A15" w14:textId="77777777" w:rsidR="00092925" w:rsidRPr="002A6056" w:rsidRDefault="00092925" w:rsidP="00A809DE">
            <w:pPr>
              <w:rPr>
                <w:rFonts w:asciiTheme="minorHAnsi" w:eastAsia="Calibri" w:hAnsiTheme="minorHAnsi" w:cstheme="minorHAnsi"/>
                <w:i/>
                <w:sz w:val="16"/>
              </w:rPr>
            </w:pPr>
          </w:p>
          <w:p w14:paraId="55781088" w14:textId="77777777" w:rsidR="00092925" w:rsidRPr="002A6056" w:rsidRDefault="00092925" w:rsidP="00A809DE">
            <w:pPr>
              <w:rPr>
                <w:rFonts w:asciiTheme="minorHAnsi" w:eastAsia="Calibri" w:hAnsiTheme="minorHAnsi" w:cstheme="minorHAnsi"/>
                <w:i/>
                <w:sz w:val="16"/>
              </w:rPr>
            </w:pPr>
          </w:p>
          <w:p w14:paraId="7A1F277D" w14:textId="77777777" w:rsidR="00092925" w:rsidRPr="002A6056" w:rsidRDefault="00092925" w:rsidP="00A809DE">
            <w:pPr>
              <w:rPr>
                <w:rFonts w:asciiTheme="minorHAnsi" w:eastAsia="Calibri" w:hAnsiTheme="minorHAnsi" w:cstheme="minorHAnsi"/>
                <w:i/>
                <w:sz w:val="16"/>
              </w:rPr>
            </w:pPr>
          </w:p>
          <w:p w14:paraId="183AF0CE" w14:textId="77777777" w:rsidR="00092925" w:rsidRPr="002A6056" w:rsidRDefault="00092925" w:rsidP="00A809DE">
            <w:pPr>
              <w:rPr>
                <w:rFonts w:asciiTheme="minorHAnsi" w:eastAsia="Calibri" w:hAnsiTheme="minorHAnsi" w:cstheme="minorHAnsi"/>
                <w:i/>
                <w:sz w:val="16"/>
              </w:rPr>
            </w:pPr>
            <w:r w:rsidRPr="002A6056">
              <w:rPr>
                <w:rFonts w:asciiTheme="minorHAnsi" w:eastAsia="Calibri" w:hAnsiTheme="minorHAnsi" w:cstheme="minorHAnsi"/>
                <w:i/>
                <w:sz w:val="16"/>
              </w:rPr>
              <w:t>100%</w:t>
            </w:r>
          </w:p>
          <w:p w14:paraId="2834D532" w14:textId="77777777" w:rsidR="00092925" w:rsidRPr="002A6056" w:rsidRDefault="00092925" w:rsidP="00A809DE">
            <w:pPr>
              <w:rPr>
                <w:rFonts w:asciiTheme="minorHAnsi" w:eastAsia="Calibri" w:hAnsiTheme="minorHAnsi" w:cstheme="minorHAnsi"/>
                <w:i/>
                <w:sz w:val="16"/>
              </w:rPr>
            </w:pPr>
          </w:p>
          <w:p w14:paraId="0DE3A826" w14:textId="77777777" w:rsidR="00092925" w:rsidRPr="002A6056" w:rsidRDefault="00092925" w:rsidP="00A809DE">
            <w:pPr>
              <w:rPr>
                <w:rFonts w:asciiTheme="minorHAnsi" w:eastAsia="Calibri" w:hAnsiTheme="minorHAnsi" w:cstheme="minorHAnsi"/>
                <w:i/>
                <w:sz w:val="16"/>
              </w:rPr>
            </w:pPr>
            <w:r w:rsidRPr="002A6056">
              <w:rPr>
                <w:rFonts w:asciiTheme="minorHAnsi" w:eastAsia="Calibri" w:hAnsiTheme="minorHAnsi" w:cstheme="minorHAnsi"/>
                <w:i/>
                <w:sz w:val="16"/>
              </w:rPr>
              <w:t>60,86%</w:t>
            </w:r>
          </w:p>
          <w:p w14:paraId="71B66A21" w14:textId="77777777" w:rsidR="00092925" w:rsidRPr="002A6056" w:rsidRDefault="00092925" w:rsidP="00A809DE">
            <w:pPr>
              <w:rPr>
                <w:rFonts w:asciiTheme="minorHAnsi" w:eastAsia="Calibri" w:hAnsiTheme="minorHAnsi" w:cstheme="minorHAnsi"/>
                <w:i/>
                <w:sz w:val="16"/>
              </w:rPr>
            </w:pPr>
            <w:r w:rsidRPr="002A6056">
              <w:rPr>
                <w:rFonts w:asciiTheme="minorHAnsi" w:eastAsia="Calibri" w:hAnsiTheme="minorHAnsi" w:cstheme="minorHAnsi"/>
                <w:i/>
                <w:sz w:val="16"/>
              </w:rPr>
              <w:t>39,14%</w:t>
            </w:r>
          </w:p>
        </w:tc>
      </w:tr>
      <w:tr w:rsidR="00092925" w:rsidRPr="002A6056" w14:paraId="7BF07590" w14:textId="77777777" w:rsidTr="00A809DE">
        <w:tc>
          <w:tcPr>
            <w:tcW w:w="5000" w:type="pct"/>
            <w:gridSpan w:val="4"/>
            <w:shd w:val="clear" w:color="auto" w:fill="D9D9D9" w:themeFill="background1" w:themeFillShade="D9"/>
            <w:vAlign w:val="center"/>
          </w:tcPr>
          <w:p w14:paraId="25E92300" w14:textId="77777777" w:rsidR="00092925" w:rsidRPr="002A6056" w:rsidRDefault="00092925" w:rsidP="00092925">
            <w:pPr>
              <w:numPr>
                <w:ilvl w:val="0"/>
                <w:numId w:val="37"/>
              </w:numPr>
              <w:spacing w:line="260" w:lineRule="exact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Dane osób fizycznych będących przedstawicielami lub pełnomocnikami Wykonawcy/Kontrahenta</w:t>
            </w:r>
            <w:r w:rsidRPr="002A6056">
              <w:rPr>
                <w:rFonts w:asciiTheme="minorHAnsi" w:eastAsia="Calibri" w:hAnsiTheme="minorHAnsi" w:cstheme="minorHAnsi"/>
                <w:b/>
                <w:sz w:val="18"/>
                <w:szCs w:val="18"/>
                <w:vertAlign w:val="superscript"/>
              </w:rPr>
              <w:t xml:space="preserve"> </w:t>
            </w:r>
          </w:p>
        </w:tc>
      </w:tr>
      <w:tr w:rsidR="00092925" w:rsidRPr="002A6056" w14:paraId="77C0BDBB" w14:textId="77777777" w:rsidTr="00A809DE">
        <w:tc>
          <w:tcPr>
            <w:tcW w:w="1258" w:type="pct"/>
            <w:vAlign w:val="center"/>
          </w:tcPr>
          <w:p w14:paraId="52DB08DA" w14:textId="77777777" w:rsidR="00092925" w:rsidRPr="002A6056" w:rsidRDefault="00092925" w:rsidP="00A809DE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lastRenderedPageBreak/>
              <w:t xml:space="preserve">Nazwisko, Imię </w:t>
            </w:r>
          </w:p>
        </w:tc>
        <w:tc>
          <w:tcPr>
            <w:tcW w:w="3742" w:type="pct"/>
            <w:gridSpan w:val="3"/>
          </w:tcPr>
          <w:p w14:paraId="37EF70A2" w14:textId="77777777" w:rsidR="00092925" w:rsidRPr="002A6056" w:rsidRDefault="00092925" w:rsidP="00A809DE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092925" w:rsidRPr="002A6056" w14:paraId="5B7633A0" w14:textId="77777777" w:rsidTr="00A809DE">
        <w:tc>
          <w:tcPr>
            <w:tcW w:w="1258" w:type="pct"/>
            <w:vAlign w:val="center"/>
          </w:tcPr>
          <w:p w14:paraId="383BA8B1" w14:textId="77777777" w:rsidR="00092925" w:rsidRPr="002A6056" w:rsidRDefault="00092925" w:rsidP="00A809DE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Rodzaj reprezentacji (łączna, samodzielna) </w:t>
            </w:r>
          </w:p>
        </w:tc>
        <w:tc>
          <w:tcPr>
            <w:tcW w:w="3742" w:type="pct"/>
            <w:gridSpan w:val="3"/>
          </w:tcPr>
          <w:p w14:paraId="63C36E95" w14:textId="77777777" w:rsidR="00092925" w:rsidRPr="002A6056" w:rsidRDefault="00092925" w:rsidP="00A809DE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092925" w:rsidRPr="002A6056" w14:paraId="624B29D2" w14:textId="77777777" w:rsidTr="00A809DE">
        <w:tc>
          <w:tcPr>
            <w:tcW w:w="1258" w:type="pct"/>
            <w:vAlign w:val="center"/>
          </w:tcPr>
          <w:p w14:paraId="60A777BC" w14:textId="77777777" w:rsidR="00092925" w:rsidRPr="002A6056" w:rsidRDefault="00092925" w:rsidP="00A809DE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Obywatelstwo </w:t>
            </w:r>
          </w:p>
        </w:tc>
        <w:tc>
          <w:tcPr>
            <w:tcW w:w="3742" w:type="pct"/>
            <w:gridSpan w:val="3"/>
          </w:tcPr>
          <w:p w14:paraId="13A955BF" w14:textId="77777777" w:rsidR="00092925" w:rsidRPr="002A6056" w:rsidRDefault="00092925" w:rsidP="00A809DE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092925" w:rsidRPr="002A6056" w14:paraId="635EEBD2" w14:textId="77777777" w:rsidTr="00A809DE">
        <w:tc>
          <w:tcPr>
            <w:tcW w:w="1258" w:type="pct"/>
            <w:vAlign w:val="center"/>
          </w:tcPr>
          <w:p w14:paraId="78904849" w14:textId="77777777" w:rsidR="00092925" w:rsidRPr="002A6056" w:rsidRDefault="00092925" w:rsidP="00A809DE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PESEL albo data urodzenia – w przypadku osób nieposiadających numeru PESEL </w:t>
            </w:r>
          </w:p>
        </w:tc>
        <w:tc>
          <w:tcPr>
            <w:tcW w:w="3742" w:type="pct"/>
            <w:gridSpan w:val="3"/>
          </w:tcPr>
          <w:p w14:paraId="5232010B" w14:textId="77777777" w:rsidR="00092925" w:rsidRPr="002A6056" w:rsidRDefault="00092925" w:rsidP="00A809DE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092925" w:rsidRPr="002A6056" w14:paraId="038F6456" w14:textId="77777777" w:rsidTr="00A809DE">
        <w:tc>
          <w:tcPr>
            <w:tcW w:w="1258" w:type="pct"/>
            <w:vAlign w:val="center"/>
          </w:tcPr>
          <w:p w14:paraId="4B89B58C" w14:textId="77777777" w:rsidR="00092925" w:rsidRPr="002A6056" w:rsidRDefault="00092925" w:rsidP="00A809DE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Nazwisko, Imię </w:t>
            </w:r>
          </w:p>
        </w:tc>
        <w:tc>
          <w:tcPr>
            <w:tcW w:w="3742" w:type="pct"/>
            <w:gridSpan w:val="3"/>
          </w:tcPr>
          <w:p w14:paraId="7D06A907" w14:textId="77777777" w:rsidR="00092925" w:rsidRPr="002A6056" w:rsidRDefault="00092925" w:rsidP="00A809DE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092925" w:rsidRPr="002A6056" w14:paraId="5EE89809" w14:textId="77777777" w:rsidTr="00A809DE">
        <w:tc>
          <w:tcPr>
            <w:tcW w:w="1258" w:type="pct"/>
            <w:vAlign w:val="center"/>
          </w:tcPr>
          <w:p w14:paraId="2F08F536" w14:textId="77777777" w:rsidR="00092925" w:rsidRPr="002A6056" w:rsidRDefault="00092925" w:rsidP="00A809DE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Rodzaj reprezentacji (łączna, samodzielna) </w:t>
            </w:r>
          </w:p>
        </w:tc>
        <w:tc>
          <w:tcPr>
            <w:tcW w:w="3742" w:type="pct"/>
            <w:gridSpan w:val="3"/>
          </w:tcPr>
          <w:p w14:paraId="05B3D46A" w14:textId="77777777" w:rsidR="00092925" w:rsidRPr="002A6056" w:rsidRDefault="00092925" w:rsidP="00A809DE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092925" w:rsidRPr="002A6056" w14:paraId="4DF8F840" w14:textId="77777777" w:rsidTr="00A809DE">
        <w:tc>
          <w:tcPr>
            <w:tcW w:w="1258" w:type="pct"/>
            <w:vAlign w:val="center"/>
          </w:tcPr>
          <w:p w14:paraId="1C1D6D95" w14:textId="77777777" w:rsidR="00092925" w:rsidRPr="002A6056" w:rsidRDefault="00092925" w:rsidP="00A809DE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Obywatelstwo </w:t>
            </w:r>
          </w:p>
        </w:tc>
        <w:tc>
          <w:tcPr>
            <w:tcW w:w="3742" w:type="pct"/>
            <w:gridSpan w:val="3"/>
          </w:tcPr>
          <w:p w14:paraId="3001BE94" w14:textId="77777777" w:rsidR="00092925" w:rsidRPr="002A6056" w:rsidRDefault="00092925" w:rsidP="00A809DE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092925" w:rsidRPr="002A6056" w14:paraId="3D774DD7" w14:textId="77777777" w:rsidTr="00A809DE">
        <w:tc>
          <w:tcPr>
            <w:tcW w:w="1258" w:type="pct"/>
            <w:vAlign w:val="center"/>
          </w:tcPr>
          <w:p w14:paraId="635889D6" w14:textId="77777777" w:rsidR="00092925" w:rsidRPr="002A6056" w:rsidRDefault="00092925" w:rsidP="00A809DE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>PESEL albo data urodzenia – w przypadku osób nieposiadających numeru PESEL</w:t>
            </w:r>
          </w:p>
        </w:tc>
        <w:tc>
          <w:tcPr>
            <w:tcW w:w="3742" w:type="pct"/>
            <w:gridSpan w:val="3"/>
          </w:tcPr>
          <w:p w14:paraId="56ACC7BC" w14:textId="77777777" w:rsidR="00092925" w:rsidRPr="002A6056" w:rsidRDefault="00092925" w:rsidP="00A809DE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092925" w:rsidRPr="002A6056" w14:paraId="736CE52A" w14:textId="77777777" w:rsidTr="00A809DE">
        <w:tc>
          <w:tcPr>
            <w:tcW w:w="5000" w:type="pct"/>
            <w:gridSpan w:val="4"/>
            <w:shd w:val="clear" w:color="auto" w:fill="D9D9D9" w:themeFill="background1" w:themeFillShade="D9"/>
          </w:tcPr>
          <w:p w14:paraId="24F20314" w14:textId="77777777" w:rsidR="00092925" w:rsidRPr="002A6056" w:rsidRDefault="00092925" w:rsidP="00092925">
            <w:pPr>
              <w:numPr>
                <w:ilvl w:val="0"/>
                <w:numId w:val="37"/>
              </w:numPr>
              <w:spacing w:line="260" w:lineRule="exact"/>
              <w:ind w:left="714" w:hanging="357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Dane Beneficjentów rzeczywistych</w:t>
            </w:r>
          </w:p>
        </w:tc>
      </w:tr>
      <w:tr w:rsidR="00092925" w:rsidRPr="002A6056" w14:paraId="7B9E4685" w14:textId="77777777" w:rsidTr="00A809DE">
        <w:tc>
          <w:tcPr>
            <w:tcW w:w="1258" w:type="pct"/>
            <w:vAlign w:val="center"/>
          </w:tcPr>
          <w:p w14:paraId="33A0605D" w14:textId="77777777" w:rsidR="00092925" w:rsidRPr="002A6056" w:rsidRDefault="00092925" w:rsidP="00A809DE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Nazwisko, Imię </w:t>
            </w:r>
          </w:p>
        </w:tc>
        <w:tc>
          <w:tcPr>
            <w:tcW w:w="3742" w:type="pct"/>
            <w:gridSpan w:val="3"/>
          </w:tcPr>
          <w:p w14:paraId="2A9D9D0A" w14:textId="77777777" w:rsidR="00092925" w:rsidRPr="002A6056" w:rsidRDefault="00092925" w:rsidP="00A809DE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092925" w:rsidRPr="002A6056" w14:paraId="04C0B435" w14:textId="77777777" w:rsidTr="00A809DE">
        <w:tc>
          <w:tcPr>
            <w:tcW w:w="1258" w:type="pct"/>
            <w:vAlign w:val="center"/>
          </w:tcPr>
          <w:p w14:paraId="02045DDF" w14:textId="77777777" w:rsidR="00092925" w:rsidRPr="002A6056" w:rsidRDefault="00092925" w:rsidP="00A809DE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Theme="minorHAnsi" w:hAnsiTheme="minorHAnsi" w:cstheme="minorHAnsi"/>
                <w:sz w:val="18"/>
                <w:szCs w:val="18"/>
              </w:rPr>
              <w:t xml:space="preserve">Obywatelstwo </w:t>
            </w:r>
          </w:p>
        </w:tc>
        <w:tc>
          <w:tcPr>
            <w:tcW w:w="3742" w:type="pct"/>
            <w:gridSpan w:val="3"/>
          </w:tcPr>
          <w:p w14:paraId="7C91E9BB" w14:textId="77777777" w:rsidR="00092925" w:rsidRPr="002A6056" w:rsidRDefault="00092925" w:rsidP="00A809DE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092925" w:rsidRPr="002A6056" w14:paraId="61463A4A" w14:textId="77777777" w:rsidTr="00A809DE">
        <w:tc>
          <w:tcPr>
            <w:tcW w:w="1258" w:type="pct"/>
            <w:vAlign w:val="center"/>
          </w:tcPr>
          <w:p w14:paraId="6FCE16D0" w14:textId="77777777" w:rsidR="00092925" w:rsidRPr="002A6056" w:rsidRDefault="00092925" w:rsidP="00A809DE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Theme="minorHAnsi" w:hAnsiTheme="minorHAnsi" w:cstheme="minorHAnsi"/>
                <w:sz w:val="18"/>
                <w:szCs w:val="18"/>
              </w:rPr>
              <w:t>PESEL albo data urodzenia – w przypadku osób nieposiadających numeru PESEL</w:t>
            </w:r>
            <w:r w:rsidRPr="002A6056">
              <w:rPr>
                <w:rFonts w:asciiTheme="minorHAnsi" w:hAnsiTheme="minorHAnsi" w:cstheme="minorHAnsi"/>
                <w:i/>
                <w:sz w:val="18"/>
                <w:szCs w:val="18"/>
              </w:rPr>
              <w:t>(Dane przekazane dobrowolnie)</w:t>
            </w:r>
          </w:p>
        </w:tc>
        <w:tc>
          <w:tcPr>
            <w:tcW w:w="3742" w:type="pct"/>
            <w:gridSpan w:val="3"/>
          </w:tcPr>
          <w:p w14:paraId="504E274B" w14:textId="77777777" w:rsidR="00092925" w:rsidRPr="002A6056" w:rsidRDefault="00092925" w:rsidP="00A809DE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092925" w:rsidRPr="002A6056" w14:paraId="7BAF9E48" w14:textId="77777777" w:rsidTr="00A809DE">
        <w:trPr>
          <w:trHeight w:val="790"/>
        </w:trPr>
        <w:tc>
          <w:tcPr>
            <w:tcW w:w="1258" w:type="pct"/>
            <w:vAlign w:val="center"/>
          </w:tcPr>
          <w:p w14:paraId="5E37251D" w14:textId="77777777" w:rsidR="00092925" w:rsidRPr="002A6056" w:rsidRDefault="00092925" w:rsidP="00A809DE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sz w:val="16"/>
                <w:szCs w:val="18"/>
              </w:rPr>
              <w:t xml:space="preserve">Opis uprawnień: </w:t>
            </w:r>
            <w:r w:rsidRPr="002A6056">
              <w:rPr>
                <w:rFonts w:asciiTheme="minorHAnsi" w:eastAsia="Calibri" w:hAnsiTheme="minorHAnsi" w:cstheme="minorHAnsi"/>
                <w:sz w:val="14"/>
                <w:szCs w:val="18"/>
              </w:rPr>
              <w:t>Liczba akcji/udziałów/praw głosu/kontrolowanych aktywów Kontrahenta wskazanego w części 1 – w % lub wskazanie „osoba fizyczna zajmująca wyższe stanowisko kierownicze” w przypadku udokumentowanego braku możliwości ustalenia beneficjenta rzeczywistego</w:t>
            </w:r>
          </w:p>
        </w:tc>
        <w:tc>
          <w:tcPr>
            <w:tcW w:w="3742" w:type="pct"/>
            <w:gridSpan w:val="3"/>
            <w:shd w:val="clear" w:color="auto" w:fill="FFFFFF" w:themeFill="background1"/>
            <w:vAlign w:val="center"/>
          </w:tcPr>
          <w:p w14:paraId="0497A986" w14:textId="77777777" w:rsidR="00092925" w:rsidRPr="002A6056" w:rsidRDefault="00092925" w:rsidP="00A809DE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Theme="minorHAnsi" w:hAnsiTheme="minorHAnsi" w:cstheme="minorHAnsi"/>
                <w:sz w:val="18"/>
                <w:szCs w:val="18"/>
              </w:rPr>
              <w:t xml:space="preserve">% </w:t>
            </w:r>
          </w:p>
          <w:p w14:paraId="494F20F1" w14:textId="77777777" w:rsidR="00092925" w:rsidRPr="002A6056" w:rsidRDefault="00092925" w:rsidP="00A809DE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092925" w:rsidRPr="002A6056" w14:paraId="7D725D10" w14:textId="77777777" w:rsidTr="00A809DE">
        <w:trPr>
          <w:trHeight w:val="327"/>
        </w:trPr>
        <w:tc>
          <w:tcPr>
            <w:tcW w:w="1258" w:type="pct"/>
            <w:vAlign w:val="center"/>
          </w:tcPr>
          <w:p w14:paraId="1B581D1B" w14:textId="77777777" w:rsidR="00092925" w:rsidRPr="002A6056" w:rsidRDefault="00092925" w:rsidP="00A809DE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>Beneficjent rzeczywisty</w:t>
            </w:r>
          </w:p>
        </w:tc>
        <w:tc>
          <w:tcPr>
            <w:tcW w:w="1871" w:type="pct"/>
            <w:shd w:val="clear" w:color="auto" w:fill="FFFFFF" w:themeFill="background1"/>
            <w:vAlign w:val="center"/>
          </w:tcPr>
          <w:p w14:paraId="1E614C7C" w14:textId="77777777" w:rsidR="00092925" w:rsidRPr="002A6056" w:rsidRDefault="00092925" w:rsidP="00A809DE">
            <w:pPr>
              <w:spacing w:line="260" w:lineRule="exac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>Jest PEP</w:t>
            </w:r>
            <w:r w:rsidRPr="002A6056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</w:rPr>
              <w:t>4</w:t>
            </w: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2A6056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</w:p>
        </w:tc>
        <w:tc>
          <w:tcPr>
            <w:tcW w:w="1871" w:type="pct"/>
            <w:gridSpan w:val="2"/>
            <w:shd w:val="clear" w:color="auto" w:fill="FFFFFF" w:themeFill="background1"/>
            <w:vAlign w:val="center"/>
          </w:tcPr>
          <w:p w14:paraId="15BFE2F4" w14:textId="77777777" w:rsidR="00092925" w:rsidRPr="002A6056" w:rsidRDefault="00092925" w:rsidP="00A809DE">
            <w:pPr>
              <w:spacing w:line="260" w:lineRule="exac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>Nie jest PEP</w:t>
            </w:r>
            <w:r w:rsidRPr="002A6056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</w:rPr>
              <w:t>4</w:t>
            </w: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2A6056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</w:p>
        </w:tc>
      </w:tr>
      <w:tr w:rsidR="00092925" w:rsidRPr="002A6056" w14:paraId="6F7E1F58" w14:textId="77777777" w:rsidTr="00A809DE">
        <w:tc>
          <w:tcPr>
            <w:tcW w:w="1258" w:type="pct"/>
            <w:vAlign w:val="center"/>
          </w:tcPr>
          <w:p w14:paraId="27693862" w14:textId="77777777" w:rsidR="00092925" w:rsidRPr="002A6056" w:rsidRDefault="00092925" w:rsidP="00A809DE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Nazwisko, Imię </w:t>
            </w:r>
          </w:p>
        </w:tc>
        <w:tc>
          <w:tcPr>
            <w:tcW w:w="3742" w:type="pct"/>
            <w:gridSpan w:val="3"/>
          </w:tcPr>
          <w:p w14:paraId="0AA4CDF6" w14:textId="77777777" w:rsidR="00092925" w:rsidRPr="002A6056" w:rsidRDefault="00092925" w:rsidP="00A809DE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092925" w:rsidRPr="002A6056" w14:paraId="6AECF6E2" w14:textId="77777777" w:rsidTr="00A809DE">
        <w:tc>
          <w:tcPr>
            <w:tcW w:w="1258" w:type="pct"/>
            <w:vAlign w:val="center"/>
          </w:tcPr>
          <w:p w14:paraId="54857006" w14:textId="77777777" w:rsidR="00092925" w:rsidRPr="002A6056" w:rsidRDefault="00092925" w:rsidP="00A809DE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Obywatelstwo </w:t>
            </w:r>
          </w:p>
        </w:tc>
        <w:tc>
          <w:tcPr>
            <w:tcW w:w="3742" w:type="pct"/>
            <w:gridSpan w:val="3"/>
          </w:tcPr>
          <w:p w14:paraId="1E27762A" w14:textId="77777777" w:rsidR="00092925" w:rsidRPr="002A6056" w:rsidRDefault="00092925" w:rsidP="00A809DE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092925" w:rsidRPr="002A6056" w14:paraId="3740A1E9" w14:textId="77777777" w:rsidTr="00A809DE">
        <w:tc>
          <w:tcPr>
            <w:tcW w:w="1258" w:type="pct"/>
            <w:vAlign w:val="center"/>
          </w:tcPr>
          <w:p w14:paraId="1FC81CD6" w14:textId="77777777" w:rsidR="00092925" w:rsidRPr="002A6056" w:rsidRDefault="00092925" w:rsidP="00A809DE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PESEL albo data urodzenia – w przypadku osób nieposiadających numeru PESEL </w:t>
            </w:r>
            <w:r w:rsidRPr="002A6056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(</w:t>
            </w:r>
            <w:r w:rsidRPr="002A6056">
              <w:rPr>
                <w:rFonts w:asciiTheme="minorHAnsi" w:hAnsiTheme="minorHAnsi" w:cstheme="minorHAnsi"/>
                <w:i/>
                <w:sz w:val="18"/>
                <w:szCs w:val="18"/>
              </w:rPr>
              <w:t>Dane przekazane dobrowolnie</w:t>
            </w:r>
            <w:r w:rsidRPr="002A6056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  <w:tc>
          <w:tcPr>
            <w:tcW w:w="3742" w:type="pct"/>
            <w:gridSpan w:val="3"/>
          </w:tcPr>
          <w:p w14:paraId="5B070466" w14:textId="77777777" w:rsidR="00092925" w:rsidRPr="002A6056" w:rsidRDefault="00092925" w:rsidP="00A809DE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092925" w:rsidRPr="002A6056" w14:paraId="4E414DE6" w14:textId="77777777" w:rsidTr="00A809DE">
        <w:trPr>
          <w:trHeight w:val="530"/>
        </w:trPr>
        <w:tc>
          <w:tcPr>
            <w:tcW w:w="1258" w:type="pct"/>
            <w:vAlign w:val="center"/>
          </w:tcPr>
          <w:p w14:paraId="45902DDA" w14:textId="77777777" w:rsidR="00092925" w:rsidRPr="002A6056" w:rsidRDefault="00092925" w:rsidP="00A809DE">
            <w:pPr>
              <w:spacing w:line="260" w:lineRule="exact"/>
              <w:rPr>
                <w:rFonts w:asciiTheme="minorHAnsi" w:eastAsia="Calibri" w:hAnsiTheme="minorHAnsi" w:cstheme="minorHAnsi"/>
                <w:sz w:val="16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sz w:val="16"/>
                <w:szCs w:val="18"/>
              </w:rPr>
              <w:t>Opis Uprawnień</w:t>
            </w:r>
            <w:r w:rsidRPr="002A6056">
              <w:rPr>
                <w:rFonts w:asciiTheme="minorHAnsi" w:eastAsia="Calibri" w:hAnsiTheme="minorHAnsi" w:cstheme="minorHAnsi"/>
                <w:sz w:val="14"/>
                <w:szCs w:val="18"/>
              </w:rPr>
              <w:t>: Liczba akcji/udziałów/praw głosu/kontrolowanych aktywów Kontrahenta wskazanego w części 1 – w % lub wskazanie „osoba fizyczna zajmująca wyższe stanowisko kierownicze” w przypadku udokumentowanego braku możliwości ustalenia beneficjenta rzeczywistego</w:t>
            </w:r>
          </w:p>
        </w:tc>
        <w:tc>
          <w:tcPr>
            <w:tcW w:w="3742" w:type="pct"/>
            <w:gridSpan w:val="3"/>
            <w:vAlign w:val="center"/>
          </w:tcPr>
          <w:p w14:paraId="473BE59A" w14:textId="77777777" w:rsidR="00092925" w:rsidRPr="002A6056" w:rsidRDefault="00092925" w:rsidP="00A809DE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>%</w:t>
            </w:r>
          </w:p>
          <w:p w14:paraId="5FE423E1" w14:textId="77777777" w:rsidR="00092925" w:rsidRPr="002A6056" w:rsidRDefault="00092925" w:rsidP="00A809DE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092925" w:rsidRPr="002A6056" w14:paraId="5AEFD6B9" w14:textId="77777777" w:rsidTr="00A809DE">
        <w:trPr>
          <w:trHeight w:val="313"/>
        </w:trPr>
        <w:tc>
          <w:tcPr>
            <w:tcW w:w="1258" w:type="pct"/>
            <w:vAlign w:val="center"/>
          </w:tcPr>
          <w:p w14:paraId="3A563E42" w14:textId="77777777" w:rsidR="00092925" w:rsidRPr="002A6056" w:rsidRDefault="00092925" w:rsidP="00A809DE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>Beneficjent rzeczywisty</w:t>
            </w:r>
          </w:p>
        </w:tc>
        <w:tc>
          <w:tcPr>
            <w:tcW w:w="1871" w:type="pct"/>
            <w:vAlign w:val="center"/>
          </w:tcPr>
          <w:p w14:paraId="199F2B51" w14:textId="77777777" w:rsidR="00092925" w:rsidRPr="002A6056" w:rsidRDefault="00092925" w:rsidP="00A809DE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>Jest PEP</w:t>
            </w:r>
            <w:r w:rsidRPr="002A6056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</w:rPr>
              <w:t>4</w:t>
            </w: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2A6056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</w:p>
        </w:tc>
        <w:tc>
          <w:tcPr>
            <w:tcW w:w="1871" w:type="pct"/>
            <w:gridSpan w:val="2"/>
            <w:vAlign w:val="center"/>
          </w:tcPr>
          <w:p w14:paraId="0A4D84E4" w14:textId="77777777" w:rsidR="00092925" w:rsidRPr="002A6056" w:rsidRDefault="00092925" w:rsidP="00A809DE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>Nie jest PEP</w:t>
            </w:r>
            <w:r w:rsidRPr="002A6056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</w:rPr>
              <w:t>4</w:t>
            </w: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2A6056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</w:p>
        </w:tc>
      </w:tr>
      <w:tr w:rsidR="00092925" w:rsidRPr="002A6056" w14:paraId="3A09C316" w14:textId="77777777" w:rsidTr="00A809DE">
        <w:tc>
          <w:tcPr>
            <w:tcW w:w="1258" w:type="pct"/>
          </w:tcPr>
          <w:p w14:paraId="3E0D6461" w14:textId="77777777" w:rsidR="00092925" w:rsidRPr="002A6056" w:rsidRDefault="00092925" w:rsidP="00A809DE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Nazwisko, Imię </w:t>
            </w:r>
          </w:p>
        </w:tc>
        <w:tc>
          <w:tcPr>
            <w:tcW w:w="3742" w:type="pct"/>
            <w:gridSpan w:val="3"/>
          </w:tcPr>
          <w:p w14:paraId="22D0A9AB" w14:textId="77777777" w:rsidR="00092925" w:rsidRPr="002A6056" w:rsidRDefault="00092925" w:rsidP="00A809DE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092925" w:rsidRPr="002A6056" w14:paraId="306C3AFA" w14:textId="77777777" w:rsidTr="00A809DE">
        <w:tc>
          <w:tcPr>
            <w:tcW w:w="1258" w:type="pct"/>
          </w:tcPr>
          <w:p w14:paraId="238E0526" w14:textId="77777777" w:rsidR="00092925" w:rsidRPr="002A6056" w:rsidRDefault="00092925" w:rsidP="00A809DE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lastRenderedPageBreak/>
              <w:t xml:space="preserve">Obywatelstwo </w:t>
            </w:r>
          </w:p>
        </w:tc>
        <w:tc>
          <w:tcPr>
            <w:tcW w:w="3742" w:type="pct"/>
            <w:gridSpan w:val="3"/>
          </w:tcPr>
          <w:p w14:paraId="1A685AB3" w14:textId="77777777" w:rsidR="00092925" w:rsidRPr="002A6056" w:rsidRDefault="00092925" w:rsidP="00A809DE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092925" w:rsidRPr="002A6056" w14:paraId="5F9874CF" w14:textId="77777777" w:rsidTr="00A809DE">
        <w:tc>
          <w:tcPr>
            <w:tcW w:w="1258" w:type="pct"/>
          </w:tcPr>
          <w:p w14:paraId="431F5A44" w14:textId="77777777" w:rsidR="00092925" w:rsidRPr="002A6056" w:rsidRDefault="00092925" w:rsidP="00A809DE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Theme="minorHAnsi" w:hAnsiTheme="minorHAnsi" w:cstheme="minorHAnsi"/>
                <w:sz w:val="18"/>
                <w:szCs w:val="18"/>
              </w:rPr>
              <w:t xml:space="preserve">Państwo zamieszkania </w:t>
            </w:r>
          </w:p>
        </w:tc>
        <w:tc>
          <w:tcPr>
            <w:tcW w:w="3742" w:type="pct"/>
            <w:gridSpan w:val="3"/>
          </w:tcPr>
          <w:p w14:paraId="24D6CD8E" w14:textId="77777777" w:rsidR="00092925" w:rsidRPr="002A6056" w:rsidRDefault="00092925" w:rsidP="00A809DE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092925" w:rsidRPr="002A6056" w14:paraId="58FF2204" w14:textId="77777777" w:rsidTr="00A809DE">
        <w:tc>
          <w:tcPr>
            <w:tcW w:w="1258" w:type="pct"/>
          </w:tcPr>
          <w:p w14:paraId="76C61A30" w14:textId="77777777" w:rsidR="00092925" w:rsidRPr="002A6056" w:rsidRDefault="00092925" w:rsidP="00A809DE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>PESEL albo data urodzenia – w przypadku osób nieposiadających numeru PESEL</w:t>
            </w:r>
            <w:r w:rsidRPr="002A6056">
              <w:rPr>
                <w:rFonts w:asciiTheme="minorHAnsi" w:eastAsia="Calibri" w:hAnsiTheme="minorHAnsi" w:cstheme="minorHAnsi"/>
                <w:i/>
                <w:sz w:val="18"/>
                <w:szCs w:val="18"/>
              </w:rPr>
              <w:t>(</w:t>
            </w:r>
            <w:r w:rsidRPr="002A6056">
              <w:rPr>
                <w:rFonts w:asciiTheme="minorHAnsi" w:hAnsiTheme="minorHAnsi" w:cstheme="minorHAnsi"/>
                <w:i/>
                <w:sz w:val="18"/>
                <w:szCs w:val="18"/>
              </w:rPr>
              <w:t>Dane przekazane dobrowolnie</w:t>
            </w:r>
            <w:r w:rsidRPr="002A6056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  <w:tc>
          <w:tcPr>
            <w:tcW w:w="3742" w:type="pct"/>
            <w:gridSpan w:val="3"/>
          </w:tcPr>
          <w:p w14:paraId="28E7A058" w14:textId="77777777" w:rsidR="00092925" w:rsidRPr="002A6056" w:rsidRDefault="00092925" w:rsidP="00A809DE">
            <w:pPr>
              <w:spacing w:line="260" w:lineRule="exact"/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092925" w:rsidRPr="002A6056" w14:paraId="50629562" w14:textId="77777777" w:rsidTr="00A809DE">
        <w:trPr>
          <w:trHeight w:val="530"/>
        </w:trPr>
        <w:tc>
          <w:tcPr>
            <w:tcW w:w="1258" w:type="pct"/>
          </w:tcPr>
          <w:p w14:paraId="4EC8C952" w14:textId="77777777" w:rsidR="00092925" w:rsidRPr="002A6056" w:rsidRDefault="00092925" w:rsidP="00A809DE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sz w:val="16"/>
                <w:szCs w:val="18"/>
              </w:rPr>
              <w:t>Opis Uprawnień: Liczba akcji/udziałów/praw głosu/kontrolowanych aktywów Kontrahenta wskazanego w części 1 – w % lub wskazanie „osoba fizyczna zajmująca wyższe stanowisko kierownicze” w przypadku udokumentowanego braku możliwości ustalenia beneficjenta rzeczywistego</w:t>
            </w:r>
          </w:p>
        </w:tc>
        <w:tc>
          <w:tcPr>
            <w:tcW w:w="3742" w:type="pct"/>
            <w:gridSpan w:val="3"/>
          </w:tcPr>
          <w:p w14:paraId="07E02EC7" w14:textId="77777777" w:rsidR="00092925" w:rsidRPr="002A6056" w:rsidRDefault="00092925" w:rsidP="00A809DE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  <w:p w14:paraId="3E6F2F8E" w14:textId="77777777" w:rsidR="00092925" w:rsidRPr="002A6056" w:rsidRDefault="00092925" w:rsidP="00A809DE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  <w:p w14:paraId="4A803B51" w14:textId="77777777" w:rsidR="00092925" w:rsidRPr="002A6056" w:rsidRDefault="00092925" w:rsidP="00A809DE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  <w:p w14:paraId="34707F5F" w14:textId="77777777" w:rsidR="00092925" w:rsidRPr="002A6056" w:rsidRDefault="00092925" w:rsidP="00A809DE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  <w:p w14:paraId="5AD33D65" w14:textId="77777777" w:rsidR="00092925" w:rsidRPr="002A6056" w:rsidRDefault="00092925" w:rsidP="00A809DE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  <w:p w14:paraId="74E73C61" w14:textId="77777777" w:rsidR="00092925" w:rsidRPr="002A6056" w:rsidRDefault="00092925" w:rsidP="00A809DE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>%</w:t>
            </w:r>
          </w:p>
          <w:p w14:paraId="66045CA2" w14:textId="77777777" w:rsidR="00092925" w:rsidRPr="002A6056" w:rsidRDefault="00092925" w:rsidP="00A809DE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</w:tr>
      <w:tr w:rsidR="00092925" w:rsidRPr="002A6056" w14:paraId="6EE8D8E0" w14:textId="77777777" w:rsidTr="00A809DE">
        <w:trPr>
          <w:trHeight w:val="325"/>
        </w:trPr>
        <w:tc>
          <w:tcPr>
            <w:tcW w:w="1258" w:type="pct"/>
          </w:tcPr>
          <w:p w14:paraId="7109A4F8" w14:textId="77777777" w:rsidR="00092925" w:rsidRPr="002A6056" w:rsidRDefault="00092925" w:rsidP="00A809DE">
            <w:pPr>
              <w:spacing w:line="260" w:lineRule="exact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>Beneficjent rzeczywisty</w:t>
            </w:r>
          </w:p>
        </w:tc>
        <w:tc>
          <w:tcPr>
            <w:tcW w:w="1871" w:type="pct"/>
          </w:tcPr>
          <w:p w14:paraId="1A0AAC2B" w14:textId="77777777" w:rsidR="00092925" w:rsidRPr="002A6056" w:rsidRDefault="00092925" w:rsidP="00A809DE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>Jest PEP</w:t>
            </w:r>
            <w:r w:rsidRPr="002A6056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</w:rPr>
              <w:t>4</w:t>
            </w: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2A6056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</w:p>
        </w:tc>
        <w:tc>
          <w:tcPr>
            <w:tcW w:w="1871" w:type="pct"/>
            <w:gridSpan w:val="2"/>
          </w:tcPr>
          <w:p w14:paraId="267B9AA8" w14:textId="77777777" w:rsidR="00092925" w:rsidRPr="002A6056" w:rsidRDefault="00092925" w:rsidP="00A809DE">
            <w:pPr>
              <w:spacing w:line="260" w:lineRule="exact"/>
              <w:jc w:val="center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>Nie jest PEP</w:t>
            </w:r>
            <w:r w:rsidRPr="002A6056">
              <w:rPr>
                <w:rFonts w:asciiTheme="minorHAnsi" w:eastAsia="Calibri" w:hAnsiTheme="minorHAnsi" w:cstheme="minorHAnsi"/>
                <w:sz w:val="18"/>
                <w:szCs w:val="18"/>
                <w:vertAlign w:val="superscript"/>
              </w:rPr>
              <w:t>3</w:t>
            </w:r>
            <w:r w:rsidRPr="002A6056">
              <w:rPr>
                <w:rFonts w:asciiTheme="minorHAnsi" w:eastAsia="Calibri" w:hAnsiTheme="minorHAnsi" w:cstheme="minorHAnsi"/>
                <w:sz w:val="18"/>
                <w:szCs w:val="18"/>
              </w:rPr>
              <w:t xml:space="preserve"> </w:t>
            </w:r>
            <w:r w:rsidRPr="002A6056">
              <w:rPr>
                <w:rFonts w:ascii="Segoe UI Symbol" w:eastAsia="MS Gothic" w:hAnsi="Segoe UI Symbol" w:cs="Segoe UI Symbol"/>
                <w:sz w:val="18"/>
                <w:szCs w:val="18"/>
              </w:rPr>
              <w:t>☐</w:t>
            </w:r>
          </w:p>
        </w:tc>
      </w:tr>
    </w:tbl>
    <w:p w14:paraId="75D4EBE7" w14:textId="77777777" w:rsidR="00092925" w:rsidRPr="002A6056" w:rsidRDefault="00092925" w:rsidP="00092925">
      <w:pPr>
        <w:shd w:val="clear" w:color="auto" w:fill="FFFFFF" w:themeFill="background1"/>
        <w:spacing w:line="260" w:lineRule="exact"/>
        <w:jc w:val="both"/>
        <w:rPr>
          <w:rFonts w:asciiTheme="minorHAnsi" w:hAnsiTheme="minorHAnsi" w:cstheme="minorHAnsi"/>
          <w:sz w:val="18"/>
          <w:szCs w:val="18"/>
        </w:rPr>
      </w:pPr>
      <w:r w:rsidRPr="002A6056">
        <w:rPr>
          <w:rFonts w:asciiTheme="minorHAnsi" w:hAnsiTheme="minorHAnsi" w:cstheme="minorHAnsi"/>
          <w:sz w:val="18"/>
          <w:szCs w:val="18"/>
        </w:rPr>
        <w:t>W przypadku zaistnienia jakichkolwiek zmian w odniesieniu do informacji przedstawionych w oświadczeniu w trakcie trwania Umowy, zobowiązuję się do niezwłocznego poinformowania PGE Energia Odnawialna S.A.</w:t>
      </w:r>
    </w:p>
    <w:p w14:paraId="046AF7BB" w14:textId="77777777" w:rsidR="00092925" w:rsidRPr="002A6056" w:rsidRDefault="00092925" w:rsidP="00092925">
      <w:pPr>
        <w:shd w:val="clear" w:color="auto" w:fill="FFFFFF" w:themeFill="background1"/>
        <w:spacing w:line="260" w:lineRule="exact"/>
        <w:jc w:val="both"/>
        <w:rPr>
          <w:rFonts w:asciiTheme="minorHAnsi" w:hAnsiTheme="minorHAnsi" w:cstheme="minorHAnsi"/>
          <w:sz w:val="18"/>
          <w:szCs w:val="18"/>
        </w:rPr>
      </w:pPr>
      <w:r w:rsidRPr="002A6056">
        <w:rPr>
          <w:rFonts w:asciiTheme="minorHAnsi" w:hAnsiTheme="minorHAnsi" w:cstheme="minorHAnsi"/>
          <w:sz w:val="18"/>
          <w:szCs w:val="18"/>
        </w:rPr>
        <w:t>Oświadczam również, że zobowiązuję do przekazania informacji beneficjentowi rzeczywistemu o przekazaniu jego danych osobowych PGE Energia Odnawialna S.A w celu identyfikacji, a także do wykonania wobec beneficjenta rzeczywistego obowiązku informacyjnego wynikającego z art. 14 rozporządzenia Parlamentu Europejskiego i Rady (UE) 2016/679 z dnia 27 kwietnia 2016 r. w sprawie ochrony osób fizycznych w związku z przetwarzaniem danych osobowych i w sprawie swobodnego przepływu takich danych oraz uchylenia dyrektywy 95/46/WE.</w:t>
      </w:r>
    </w:p>
    <w:p w14:paraId="16AE6953" w14:textId="77777777" w:rsidR="00092925" w:rsidRPr="002A6056" w:rsidRDefault="00092925" w:rsidP="00092925">
      <w:pPr>
        <w:shd w:val="clear" w:color="auto" w:fill="FFFFFF" w:themeFill="background1"/>
        <w:spacing w:line="260" w:lineRule="exact"/>
        <w:rPr>
          <w:rFonts w:asciiTheme="minorHAnsi" w:hAnsiTheme="minorHAnsi" w:cstheme="minorHAnsi"/>
          <w:b/>
          <w:sz w:val="18"/>
          <w:szCs w:val="18"/>
        </w:rPr>
      </w:pPr>
      <w:r w:rsidRPr="002A6056">
        <w:rPr>
          <w:rFonts w:asciiTheme="minorHAnsi" w:hAnsiTheme="minorHAnsi" w:cstheme="minorHAnsi"/>
          <w:b/>
          <w:sz w:val="18"/>
          <w:szCs w:val="18"/>
        </w:rPr>
        <w:t>Potwierdzam prawidłowość danych zamieszczonych w Oświadczeniu.</w:t>
      </w:r>
    </w:p>
    <w:p w14:paraId="3C0B44F5" w14:textId="77777777" w:rsidR="00092925" w:rsidRPr="002A6056" w:rsidRDefault="00092925" w:rsidP="00092925">
      <w:pPr>
        <w:shd w:val="clear" w:color="auto" w:fill="FFFFFF" w:themeFill="background1"/>
        <w:spacing w:line="260" w:lineRule="exact"/>
        <w:rPr>
          <w:rFonts w:asciiTheme="minorHAnsi" w:hAnsiTheme="minorHAnsi" w:cstheme="minorHAnsi"/>
          <w:sz w:val="18"/>
          <w:szCs w:val="18"/>
        </w:rPr>
      </w:pPr>
    </w:p>
    <w:p w14:paraId="17614080" w14:textId="77777777" w:rsidR="00092925" w:rsidRPr="002A6056" w:rsidRDefault="00092925" w:rsidP="00092925">
      <w:pPr>
        <w:shd w:val="clear" w:color="auto" w:fill="FFFFFF" w:themeFill="background1"/>
        <w:spacing w:line="260" w:lineRule="exact"/>
        <w:rPr>
          <w:rFonts w:asciiTheme="minorHAnsi" w:hAnsiTheme="minorHAnsi" w:cstheme="minorHAnsi"/>
          <w:sz w:val="18"/>
          <w:szCs w:val="18"/>
        </w:rPr>
      </w:pPr>
      <w:r w:rsidRPr="002A6056">
        <w:rPr>
          <w:rFonts w:asciiTheme="minorHAnsi" w:hAnsiTheme="minorHAnsi" w:cstheme="minorHAnsi"/>
          <w:sz w:val="18"/>
          <w:szCs w:val="18"/>
        </w:rPr>
        <w:t>……………………………………………………….                                                                          ……………………………………………………..</w:t>
      </w:r>
    </w:p>
    <w:p w14:paraId="08F42BA5" w14:textId="77777777" w:rsidR="00092925" w:rsidRPr="002A6056" w:rsidRDefault="00092925" w:rsidP="00092925">
      <w:pPr>
        <w:shd w:val="clear" w:color="auto" w:fill="FFFFFF" w:themeFill="background1"/>
        <w:spacing w:line="260" w:lineRule="exact"/>
        <w:rPr>
          <w:rFonts w:asciiTheme="minorHAnsi" w:hAnsiTheme="minorHAnsi" w:cstheme="minorHAnsi"/>
          <w:b/>
          <w:sz w:val="18"/>
          <w:szCs w:val="18"/>
        </w:rPr>
      </w:pPr>
      <w:r w:rsidRPr="002A6056">
        <w:rPr>
          <w:rFonts w:asciiTheme="minorHAnsi" w:hAnsiTheme="minorHAnsi" w:cstheme="minorHAnsi"/>
          <w:b/>
          <w:sz w:val="18"/>
          <w:szCs w:val="18"/>
        </w:rPr>
        <w:t xml:space="preserve">data i podpis reprezentanta Wykonawcy/Kontrahenta                         data i podpis reprezentanta Wykonawcy/Kontrahenta                                           </w:t>
      </w:r>
    </w:p>
    <w:p w14:paraId="1A3B14D0" w14:textId="77777777" w:rsidR="00092925" w:rsidRPr="002A6056" w:rsidRDefault="00092925" w:rsidP="00092925">
      <w:pPr>
        <w:shd w:val="clear" w:color="auto" w:fill="FFFFFF" w:themeFill="background1"/>
        <w:spacing w:line="260" w:lineRule="exact"/>
        <w:rPr>
          <w:rFonts w:asciiTheme="minorHAnsi" w:hAnsiTheme="minorHAnsi" w:cstheme="minorHAnsi"/>
          <w:sz w:val="18"/>
          <w:szCs w:val="18"/>
        </w:rPr>
      </w:pPr>
    </w:p>
    <w:p w14:paraId="679A280E" w14:textId="77777777" w:rsidR="00092925" w:rsidRPr="002A6056" w:rsidRDefault="00092925" w:rsidP="00092925">
      <w:pPr>
        <w:spacing w:line="260" w:lineRule="exact"/>
        <w:jc w:val="both"/>
        <w:rPr>
          <w:rFonts w:asciiTheme="minorHAnsi" w:hAnsiTheme="minorHAnsi" w:cstheme="minorHAnsi"/>
          <w:sz w:val="16"/>
          <w:szCs w:val="16"/>
        </w:rPr>
      </w:pPr>
    </w:p>
    <w:p w14:paraId="1FFF9FA4" w14:textId="77777777" w:rsidR="00092925" w:rsidRPr="002A6056" w:rsidRDefault="00092925" w:rsidP="00092925">
      <w:pPr>
        <w:spacing w:line="260" w:lineRule="exact"/>
        <w:jc w:val="both"/>
        <w:rPr>
          <w:rFonts w:asciiTheme="minorHAnsi" w:hAnsiTheme="minorHAnsi" w:cstheme="minorHAnsi"/>
          <w:sz w:val="16"/>
          <w:szCs w:val="16"/>
        </w:rPr>
      </w:pPr>
    </w:p>
    <w:p w14:paraId="2C9C2867" w14:textId="77777777" w:rsidR="00092925" w:rsidRPr="002A6056" w:rsidRDefault="00092925" w:rsidP="00092925">
      <w:pPr>
        <w:spacing w:line="260" w:lineRule="exact"/>
        <w:jc w:val="right"/>
        <w:rPr>
          <w:rFonts w:asciiTheme="minorHAnsi" w:hAnsiTheme="minorHAnsi" w:cstheme="minorHAnsi"/>
          <w:bCs/>
          <w:i/>
          <w:iCs/>
          <w:sz w:val="16"/>
          <w:szCs w:val="16"/>
        </w:rPr>
      </w:pPr>
      <w:r w:rsidRPr="002A6056">
        <w:rPr>
          <w:rFonts w:asciiTheme="minorHAnsi" w:hAnsiTheme="minorHAnsi" w:cstheme="minorHAnsi"/>
          <w:bCs/>
          <w:i/>
          <w:iCs/>
          <w:sz w:val="16"/>
          <w:szCs w:val="16"/>
        </w:rPr>
        <w:t>.....................................................................</w:t>
      </w:r>
    </w:p>
    <w:p w14:paraId="7DC6B861" w14:textId="77777777" w:rsidR="00092925" w:rsidRPr="002A6056" w:rsidRDefault="00092925" w:rsidP="00092925">
      <w:pPr>
        <w:spacing w:line="260" w:lineRule="exact"/>
        <w:jc w:val="right"/>
        <w:rPr>
          <w:rFonts w:asciiTheme="minorHAnsi" w:hAnsiTheme="minorHAnsi" w:cstheme="minorHAnsi"/>
          <w:i/>
          <w:sz w:val="16"/>
          <w:szCs w:val="16"/>
        </w:rPr>
      </w:pPr>
      <w:r w:rsidRPr="002A6056">
        <w:rPr>
          <w:rFonts w:asciiTheme="minorHAnsi" w:hAnsiTheme="minorHAnsi" w:cstheme="minorHAnsi"/>
          <w:i/>
          <w:sz w:val="16"/>
          <w:szCs w:val="16"/>
        </w:rPr>
        <w:t xml:space="preserve">Kwalifikowany podpis elektroniczny </w:t>
      </w:r>
    </w:p>
    <w:p w14:paraId="4B9C4D96" w14:textId="77777777" w:rsidR="00092925" w:rsidRPr="002A6056" w:rsidRDefault="00092925" w:rsidP="00092925">
      <w:pPr>
        <w:spacing w:line="260" w:lineRule="exact"/>
        <w:jc w:val="right"/>
        <w:rPr>
          <w:rFonts w:asciiTheme="minorHAnsi" w:hAnsiTheme="minorHAnsi" w:cstheme="minorHAnsi"/>
          <w:i/>
          <w:sz w:val="16"/>
          <w:szCs w:val="16"/>
        </w:rPr>
      </w:pPr>
      <w:r w:rsidRPr="002A6056">
        <w:rPr>
          <w:rFonts w:asciiTheme="minorHAnsi" w:hAnsiTheme="minorHAnsi" w:cstheme="minorHAnsi"/>
          <w:i/>
          <w:sz w:val="16"/>
          <w:szCs w:val="16"/>
        </w:rPr>
        <w:t>lub inny niż kwalifikowany rodzaj podpisu cyfrowego/czytelny</w:t>
      </w:r>
    </w:p>
    <w:p w14:paraId="46594025" w14:textId="77777777" w:rsidR="00092925" w:rsidRPr="002A6056" w:rsidRDefault="00092925" w:rsidP="00092925">
      <w:pPr>
        <w:spacing w:line="260" w:lineRule="exact"/>
        <w:jc w:val="right"/>
        <w:rPr>
          <w:rFonts w:asciiTheme="minorHAnsi" w:hAnsiTheme="minorHAnsi" w:cstheme="minorHAnsi"/>
          <w:i/>
          <w:sz w:val="16"/>
          <w:szCs w:val="16"/>
        </w:rPr>
      </w:pPr>
      <w:r w:rsidRPr="002A6056">
        <w:rPr>
          <w:rFonts w:asciiTheme="minorHAnsi" w:hAnsiTheme="minorHAnsi" w:cstheme="minorHAnsi"/>
          <w:i/>
          <w:sz w:val="16"/>
          <w:szCs w:val="16"/>
        </w:rPr>
        <w:t xml:space="preserve"> podpis osób uprawnionych do składania oświadczeń woli</w:t>
      </w:r>
    </w:p>
    <w:p w14:paraId="68FE9E4F" w14:textId="77777777" w:rsidR="00092925" w:rsidRPr="002A6056" w:rsidRDefault="00092925" w:rsidP="00092925">
      <w:pPr>
        <w:spacing w:line="260" w:lineRule="exact"/>
        <w:jc w:val="right"/>
        <w:rPr>
          <w:rFonts w:asciiTheme="minorHAnsi" w:hAnsiTheme="minorHAnsi" w:cstheme="minorHAnsi"/>
          <w:i/>
          <w:sz w:val="16"/>
          <w:szCs w:val="16"/>
        </w:rPr>
      </w:pPr>
      <w:r w:rsidRPr="002A6056">
        <w:rPr>
          <w:rFonts w:asciiTheme="minorHAnsi" w:hAnsiTheme="minorHAnsi" w:cstheme="minorHAnsi"/>
          <w:i/>
          <w:sz w:val="16"/>
          <w:szCs w:val="16"/>
        </w:rPr>
        <w:t xml:space="preserve"> w imieniu Wykonawcy lub  pieczątka wraz z podpisem </w:t>
      </w:r>
    </w:p>
    <w:p w14:paraId="0B0C38DC" w14:textId="77777777" w:rsidR="00092925" w:rsidRPr="002A6056" w:rsidRDefault="00092925" w:rsidP="00092925">
      <w:pPr>
        <w:spacing w:line="260" w:lineRule="exact"/>
        <w:jc w:val="right"/>
        <w:rPr>
          <w:rFonts w:asciiTheme="minorHAnsi" w:hAnsiTheme="minorHAnsi" w:cstheme="minorHAnsi"/>
          <w:sz w:val="16"/>
          <w:szCs w:val="16"/>
        </w:rPr>
      </w:pPr>
    </w:p>
    <w:p w14:paraId="6EEE0292" w14:textId="77777777" w:rsidR="00092925" w:rsidRPr="002A6056" w:rsidRDefault="00092925" w:rsidP="00092925">
      <w:pPr>
        <w:spacing w:line="260" w:lineRule="exact"/>
        <w:jc w:val="both"/>
        <w:rPr>
          <w:rFonts w:asciiTheme="minorHAnsi" w:hAnsiTheme="minorHAnsi" w:cstheme="minorHAnsi"/>
          <w:b/>
          <w:sz w:val="14"/>
          <w:szCs w:val="14"/>
        </w:rPr>
      </w:pPr>
      <w:r w:rsidRPr="002A6056">
        <w:rPr>
          <w:rFonts w:asciiTheme="minorHAnsi" w:hAnsiTheme="minorHAnsi" w:cstheme="minorHAnsi"/>
          <w:b/>
          <w:sz w:val="14"/>
          <w:szCs w:val="14"/>
        </w:rPr>
        <w:t xml:space="preserve">Załączniki dostarczone: </w:t>
      </w:r>
    </w:p>
    <w:p w14:paraId="3BE59326" w14:textId="77777777" w:rsidR="00092925" w:rsidRPr="002A6056" w:rsidRDefault="00092925" w:rsidP="00092925">
      <w:pPr>
        <w:spacing w:line="260" w:lineRule="exact"/>
        <w:ind w:left="720"/>
        <w:jc w:val="both"/>
        <w:rPr>
          <w:rFonts w:asciiTheme="minorHAnsi" w:hAnsiTheme="minorHAnsi" w:cstheme="minorHAnsi"/>
          <w:b/>
          <w:sz w:val="14"/>
          <w:szCs w:val="14"/>
        </w:rPr>
      </w:pPr>
      <w:r w:rsidRPr="002A6056">
        <w:rPr>
          <w:rFonts w:asciiTheme="minorHAnsi" w:hAnsiTheme="minorHAnsi" w:cstheme="minorHAnsi"/>
          <w:b/>
          <w:sz w:val="14"/>
          <w:szCs w:val="14"/>
        </w:rPr>
        <w:t>Weryfikacja identyfikacji beneficjenta rzeczywistego została dokonana na podstawie:</w:t>
      </w:r>
    </w:p>
    <w:p w14:paraId="714AF93C" w14:textId="77777777" w:rsidR="00092925" w:rsidRPr="002A6056" w:rsidRDefault="00092925" w:rsidP="00092925">
      <w:pPr>
        <w:spacing w:line="260" w:lineRule="exact"/>
        <w:ind w:left="720"/>
        <w:jc w:val="both"/>
        <w:rPr>
          <w:rFonts w:asciiTheme="minorHAnsi" w:hAnsiTheme="minorHAnsi" w:cstheme="minorHAnsi"/>
          <w:b/>
          <w:sz w:val="14"/>
          <w:szCs w:val="14"/>
        </w:rPr>
      </w:pPr>
      <w:r w:rsidRPr="002A6056">
        <w:rPr>
          <w:rFonts w:asciiTheme="minorHAnsi" w:hAnsiTheme="minorHAnsi" w:cstheme="minorHAnsi"/>
          <w:b/>
          <w:sz w:val="14"/>
          <w:szCs w:val="14"/>
        </w:rPr>
        <w:t> wyciąg z rejestru KRS/rejestr KRS (elektroniczny)/rejestr publiczny w państwie członkowskim UE</w:t>
      </w:r>
    </w:p>
    <w:p w14:paraId="64486A3B" w14:textId="77777777" w:rsidR="00092925" w:rsidRPr="002A6056" w:rsidRDefault="00092925" w:rsidP="00092925">
      <w:pPr>
        <w:spacing w:line="260" w:lineRule="exact"/>
        <w:ind w:left="720"/>
        <w:jc w:val="both"/>
        <w:rPr>
          <w:rFonts w:asciiTheme="minorHAnsi" w:hAnsiTheme="minorHAnsi" w:cstheme="minorHAnsi"/>
          <w:b/>
          <w:sz w:val="14"/>
          <w:szCs w:val="14"/>
        </w:rPr>
      </w:pPr>
      <w:r w:rsidRPr="002A6056">
        <w:rPr>
          <w:rFonts w:asciiTheme="minorHAnsi" w:hAnsiTheme="minorHAnsi" w:cstheme="minorHAnsi"/>
          <w:b/>
          <w:sz w:val="14"/>
          <w:szCs w:val="14"/>
        </w:rPr>
        <w:t> statut spółki</w:t>
      </w:r>
    </w:p>
    <w:p w14:paraId="492047F4" w14:textId="77777777" w:rsidR="00092925" w:rsidRPr="002A6056" w:rsidRDefault="00092925" w:rsidP="00092925">
      <w:pPr>
        <w:spacing w:line="260" w:lineRule="exact"/>
        <w:ind w:left="720"/>
        <w:jc w:val="both"/>
        <w:rPr>
          <w:rFonts w:asciiTheme="minorHAnsi" w:hAnsiTheme="minorHAnsi" w:cstheme="minorHAnsi"/>
          <w:b/>
          <w:sz w:val="14"/>
          <w:szCs w:val="14"/>
        </w:rPr>
      </w:pPr>
      <w:r w:rsidRPr="002A6056">
        <w:rPr>
          <w:rFonts w:asciiTheme="minorHAnsi" w:hAnsiTheme="minorHAnsi" w:cstheme="minorHAnsi"/>
          <w:b/>
          <w:sz w:val="14"/>
          <w:szCs w:val="14"/>
        </w:rPr>
        <w:t> umowa spółki</w:t>
      </w:r>
    </w:p>
    <w:p w14:paraId="76753268" w14:textId="77777777" w:rsidR="00092925" w:rsidRPr="002A6056" w:rsidRDefault="00092925" w:rsidP="00092925">
      <w:pPr>
        <w:spacing w:line="260" w:lineRule="exact"/>
        <w:ind w:left="720"/>
        <w:jc w:val="both"/>
        <w:rPr>
          <w:rFonts w:asciiTheme="minorHAnsi" w:hAnsiTheme="minorHAnsi" w:cstheme="minorHAnsi"/>
          <w:b/>
          <w:sz w:val="14"/>
          <w:szCs w:val="14"/>
        </w:rPr>
      </w:pPr>
      <w:r w:rsidRPr="002A6056">
        <w:rPr>
          <w:rFonts w:asciiTheme="minorHAnsi" w:hAnsiTheme="minorHAnsi" w:cstheme="minorHAnsi"/>
          <w:b/>
          <w:sz w:val="14"/>
          <w:szCs w:val="14"/>
        </w:rPr>
        <w:t> schemat organizacyjny</w:t>
      </w:r>
    </w:p>
    <w:p w14:paraId="091BA6A9" w14:textId="77777777" w:rsidR="00092925" w:rsidRPr="002A6056" w:rsidRDefault="00092925" w:rsidP="00092925">
      <w:pPr>
        <w:spacing w:line="260" w:lineRule="exact"/>
        <w:ind w:left="720"/>
        <w:jc w:val="both"/>
        <w:rPr>
          <w:rFonts w:asciiTheme="minorHAnsi" w:hAnsiTheme="minorHAnsi" w:cstheme="minorHAnsi"/>
          <w:b/>
          <w:sz w:val="14"/>
          <w:szCs w:val="14"/>
        </w:rPr>
      </w:pPr>
      <w:r w:rsidRPr="002A6056">
        <w:rPr>
          <w:rFonts w:asciiTheme="minorHAnsi" w:hAnsiTheme="minorHAnsi" w:cstheme="minorHAnsi"/>
          <w:b/>
          <w:sz w:val="14"/>
          <w:szCs w:val="14"/>
        </w:rPr>
        <w:t> inny dokument ………………………………………………………………………………………….</w:t>
      </w:r>
    </w:p>
    <w:p w14:paraId="04D56402" w14:textId="77777777" w:rsidR="00092925" w:rsidRPr="002A6056" w:rsidRDefault="00092925" w:rsidP="00092925">
      <w:pPr>
        <w:spacing w:line="260" w:lineRule="exact"/>
        <w:jc w:val="both"/>
        <w:rPr>
          <w:rFonts w:asciiTheme="minorHAnsi" w:hAnsiTheme="minorHAnsi" w:cstheme="minorHAnsi"/>
          <w:sz w:val="14"/>
          <w:szCs w:val="14"/>
        </w:rPr>
      </w:pPr>
      <w:r w:rsidRPr="002A6056">
        <w:rPr>
          <w:rFonts w:asciiTheme="minorHAnsi" w:hAnsiTheme="minorHAnsi" w:cstheme="minorHAnsi"/>
          <w:sz w:val="14"/>
          <w:szCs w:val="14"/>
        </w:rPr>
        <w:t>Objaśnienia:</w:t>
      </w:r>
    </w:p>
    <w:p w14:paraId="096A6690" w14:textId="77777777" w:rsidR="00092925" w:rsidRPr="002A6056" w:rsidRDefault="00092925" w:rsidP="00092925">
      <w:pPr>
        <w:spacing w:line="260" w:lineRule="exact"/>
        <w:jc w:val="both"/>
        <w:rPr>
          <w:rFonts w:asciiTheme="minorHAnsi" w:hAnsiTheme="minorHAnsi" w:cstheme="minorHAnsi"/>
          <w:sz w:val="14"/>
          <w:szCs w:val="14"/>
        </w:rPr>
      </w:pPr>
      <w:r w:rsidRPr="002A6056">
        <w:rPr>
          <w:rFonts w:asciiTheme="minorHAnsi" w:hAnsiTheme="minorHAnsi" w:cstheme="minorHAnsi"/>
          <w:sz w:val="14"/>
          <w:szCs w:val="14"/>
          <w:vertAlign w:val="superscript"/>
        </w:rPr>
        <w:t>1</w:t>
      </w:r>
      <w:r w:rsidRPr="002A6056">
        <w:rPr>
          <w:rFonts w:asciiTheme="minorHAnsi" w:hAnsiTheme="minorHAnsi" w:cstheme="minorHAnsi"/>
          <w:sz w:val="14"/>
          <w:szCs w:val="14"/>
        </w:rPr>
        <w:t xml:space="preserve"> Beneficjent rzeczywisty – zgodnie z Ustawą z 1 marca 2018 r. o przeciwdziałaniu praniu pieniędzy oraz finansowaniu terroryzmu art. 2 ust. 2 pkt 1 rozumie się przez to osobę fizyczną lub osoby fizyczne sprawujące bezpośrednio lub pośrednio kontrolę nad klientem poprzez posiadane uprawnienia, które wynikają z okoliczności prawnych lub faktycznych, umożliwiające wywieranie decydującego wpływu na czynności lub działania podejmowane przez klienta, lub każdą osobę fizyczną, w imieniu której są nawiązywane stosunki gospodarcze lub jest przeprowadzana transakcja okazjonalna, w tym: </w:t>
      </w:r>
    </w:p>
    <w:p w14:paraId="51ED60E0" w14:textId="77777777" w:rsidR="00092925" w:rsidRPr="002A6056" w:rsidRDefault="00092925" w:rsidP="00092925">
      <w:pPr>
        <w:spacing w:line="260" w:lineRule="exact"/>
        <w:contextualSpacing/>
        <w:jc w:val="both"/>
        <w:rPr>
          <w:rFonts w:asciiTheme="minorHAnsi" w:hAnsiTheme="minorHAnsi" w:cstheme="minorHAnsi"/>
          <w:sz w:val="14"/>
          <w:szCs w:val="14"/>
        </w:rPr>
      </w:pPr>
      <w:r w:rsidRPr="002A6056">
        <w:rPr>
          <w:rFonts w:asciiTheme="minorHAnsi" w:hAnsiTheme="minorHAnsi" w:cstheme="minorHAnsi"/>
          <w:color w:val="000000"/>
          <w:sz w:val="14"/>
          <w:szCs w:val="14"/>
        </w:rPr>
        <w:t xml:space="preserve">a) w przypadku osoby prawnej innej niż spółka, której papiery wartościowe są dopuszczone do obrotu na rynku regulowanym podlegającym wymogom ujawniania informacji wynikającym z przepisów prawa Unii Europejskiej lub odpowiadających im przepisów prawa państwa trzeciego: </w:t>
      </w:r>
    </w:p>
    <w:p w14:paraId="1AAA64EB" w14:textId="77777777" w:rsidR="00092925" w:rsidRPr="002A6056" w:rsidRDefault="00092925" w:rsidP="00B53139">
      <w:pPr>
        <w:numPr>
          <w:ilvl w:val="0"/>
          <w:numId w:val="39"/>
        </w:numPr>
        <w:autoSpaceDE w:val="0"/>
        <w:autoSpaceDN w:val="0"/>
        <w:adjustRightInd w:val="0"/>
        <w:spacing w:line="260" w:lineRule="exact"/>
        <w:ind w:left="510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2A6056">
        <w:rPr>
          <w:rFonts w:asciiTheme="minorHAnsi" w:hAnsiTheme="minorHAnsi" w:cstheme="minorHAnsi"/>
          <w:color w:val="000000"/>
          <w:sz w:val="14"/>
          <w:szCs w:val="14"/>
        </w:rPr>
        <w:t xml:space="preserve">osobę fizyczną będącą udziałowcem lub akcjonariuszem, której przysługuje prawo własności więcej niż 25% ogólnej liczby udziałów lub akcji tej osoby prawnej, </w:t>
      </w:r>
    </w:p>
    <w:p w14:paraId="15EE424C" w14:textId="77777777" w:rsidR="00092925" w:rsidRPr="002A6056" w:rsidRDefault="00092925" w:rsidP="00B53139">
      <w:pPr>
        <w:numPr>
          <w:ilvl w:val="0"/>
          <w:numId w:val="39"/>
        </w:numPr>
        <w:autoSpaceDE w:val="0"/>
        <w:autoSpaceDN w:val="0"/>
        <w:adjustRightInd w:val="0"/>
        <w:spacing w:line="260" w:lineRule="exact"/>
        <w:ind w:left="510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2A6056">
        <w:rPr>
          <w:rFonts w:asciiTheme="minorHAnsi" w:hAnsiTheme="minorHAnsi" w:cstheme="minorHAnsi"/>
          <w:color w:val="000000"/>
          <w:sz w:val="14"/>
          <w:szCs w:val="14"/>
        </w:rPr>
        <w:lastRenderedPageBreak/>
        <w:t xml:space="preserve">osobę fizyczną dysponującą więcej niż 25% ogólnej liczby głosów w organie stanowiącym tej osoby prawnej, także jako zastawnik albo użytkownik, lub na podstawie porozumień z innymi uprawnionymi do głosu, </w:t>
      </w:r>
    </w:p>
    <w:p w14:paraId="7072168D" w14:textId="77777777" w:rsidR="00092925" w:rsidRPr="002A6056" w:rsidRDefault="00092925" w:rsidP="00B53139">
      <w:pPr>
        <w:numPr>
          <w:ilvl w:val="0"/>
          <w:numId w:val="39"/>
        </w:numPr>
        <w:autoSpaceDE w:val="0"/>
        <w:autoSpaceDN w:val="0"/>
        <w:adjustRightInd w:val="0"/>
        <w:spacing w:line="260" w:lineRule="exact"/>
        <w:ind w:left="510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2A6056">
        <w:rPr>
          <w:rFonts w:asciiTheme="minorHAnsi" w:hAnsiTheme="minorHAnsi" w:cstheme="minorHAnsi"/>
          <w:color w:val="000000"/>
          <w:sz w:val="14"/>
          <w:szCs w:val="14"/>
        </w:rPr>
        <w:t xml:space="preserve">osobę fizyczną sprawującą kontrolę nad osobą prawną lub osobami prawnymi, którym łącznie przysługuje prawo własności więcej niż 25% ogólnej liczby udziałów lub akcji, lub które łącznie dysponują więcej niż 25% ogólnej liczby głosów w organie stanowiącym tej osoby prawnej, także jako zastawnik albo użytkownik, lub na podstawie porozumień z innymi uprawnionymi do głosu, </w:t>
      </w:r>
    </w:p>
    <w:p w14:paraId="63D82139" w14:textId="77777777" w:rsidR="00092925" w:rsidRPr="002A6056" w:rsidRDefault="00092925" w:rsidP="00B53139">
      <w:pPr>
        <w:numPr>
          <w:ilvl w:val="0"/>
          <w:numId w:val="39"/>
        </w:numPr>
        <w:autoSpaceDE w:val="0"/>
        <w:autoSpaceDN w:val="0"/>
        <w:adjustRightInd w:val="0"/>
        <w:spacing w:line="260" w:lineRule="exact"/>
        <w:ind w:left="510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2A6056">
        <w:rPr>
          <w:rFonts w:asciiTheme="minorHAnsi" w:hAnsiTheme="minorHAnsi" w:cstheme="minorHAnsi"/>
          <w:color w:val="000000"/>
          <w:sz w:val="14"/>
          <w:szCs w:val="14"/>
        </w:rPr>
        <w:t xml:space="preserve">osobę fizyczną sprawującą kontrolę nad osobą prawną poprzez posiadanie uprawnień, o których mowa w art. 3 ust. 1 pkt 37 ustawy z dnia 29 września 1994 r. o rachunkowości (Dz. U. z 2021 r. poz. 217), lub </w:t>
      </w:r>
    </w:p>
    <w:p w14:paraId="757F673D" w14:textId="77777777" w:rsidR="00092925" w:rsidRPr="002A6056" w:rsidRDefault="00092925" w:rsidP="00B53139">
      <w:pPr>
        <w:numPr>
          <w:ilvl w:val="0"/>
          <w:numId w:val="39"/>
        </w:numPr>
        <w:autoSpaceDE w:val="0"/>
        <w:autoSpaceDN w:val="0"/>
        <w:adjustRightInd w:val="0"/>
        <w:spacing w:line="260" w:lineRule="exact"/>
        <w:ind w:left="510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2A6056">
        <w:rPr>
          <w:rFonts w:asciiTheme="minorHAnsi" w:hAnsiTheme="minorHAnsi" w:cstheme="minorHAnsi"/>
          <w:color w:val="000000"/>
          <w:sz w:val="14"/>
          <w:szCs w:val="14"/>
        </w:rPr>
        <w:t xml:space="preserve">osobę fizyczną zajmującą wyższe stanowisko kierownicze w przypadku udokumentowanego braku możliwości ustalenia lub wątpliwości co do tożsamości osób fizycznych określonych w </w:t>
      </w:r>
      <w:proofErr w:type="spellStart"/>
      <w:r w:rsidRPr="002A6056">
        <w:rPr>
          <w:rFonts w:asciiTheme="minorHAnsi" w:hAnsiTheme="minorHAnsi" w:cstheme="minorHAnsi"/>
          <w:color w:val="000000"/>
          <w:sz w:val="14"/>
          <w:szCs w:val="14"/>
        </w:rPr>
        <w:t>tiret</w:t>
      </w:r>
      <w:proofErr w:type="spellEnd"/>
      <w:r w:rsidRPr="002A6056">
        <w:rPr>
          <w:rFonts w:asciiTheme="minorHAnsi" w:hAnsiTheme="minorHAnsi" w:cstheme="minorHAnsi"/>
          <w:color w:val="000000"/>
          <w:sz w:val="14"/>
          <w:szCs w:val="14"/>
        </w:rPr>
        <w:t xml:space="preserve"> pierwszym–czwartym oraz w przypadku niestwierdzenia podejrzeń prania pieniędzy lub finansowania terroryzmu, </w:t>
      </w:r>
    </w:p>
    <w:p w14:paraId="33A87FB4" w14:textId="77777777" w:rsidR="00092925" w:rsidRPr="002A6056" w:rsidRDefault="00092925" w:rsidP="00092925">
      <w:pPr>
        <w:autoSpaceDE w:val="0"/>
        <w:autoSpaceDN w:val="0"/>
        <w:adjustRightInd w:val="0"/>
        <w:spacing w:line="260" w:lineRule="exact"/>
        <w:rPr>
          <w:rFonts w:asciiTheme="minorHAnsi" w:hAnsiTheme="minorHAnsi" w:cstheme="minorHAnsi"/>
          <w:color w:val="000000"/>
          <w:sz w:val="14"/>
          <w:szCs w:val="14"/>
        </w:rPr>
      </w:pPr>
      <w:r w:rsidRPr="002A6056">
        <w:rPr>
          <w:rFonts w:asciiTheme="minorHAnsi" w:hAnsiTheme="minorHAnsi" w:cstheme="minorHAnsi"/>
          <w:color w:val="000000"/>
          <w:sz w:val="14"/>
          <w:szCs w:val="14"/>
        </w:rPr>
        <w:t xml:space="preserve">b) w przypadku trustu: </w:t>
      </w:r>
    </w:p>
    <w:p w14:paraId="6237EFA2" w14:textId="77777777" w:rsidR="00092925" w:rsidRPr="002A6056" w:rsidRDefault="00092925" w:rsidP="00B53139">
      <w:pPr>
        <w:numPr>
          <w:ilvl w:val="0"/>
          <w:numId w:val="40"/>
        </w:numPr>
        <w:autoSpaceDE w:val="0"/>
        <w:autoSpaceDN w:val="0"/>
        <w:adjustRightInd w:val="0"/>
        <w:spacing w:line="260" w:lineRule="exact"/>
        <w:ind w:left="510" w:hanging="227"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2A6056">
        <w:rPr>
          <w:rFonts w:asciiTheme="minorHAnsi" w:hAnsiTheme="minorHAnsi" w:cstheme="minorHAnsi"/>
          <w:color w:val="000000"/>
          <w:sz w:val="14"/>
          <w:szCs w:val="14"/>
        </w:rPr>
        <w:t xml:space="preserve">założyciela, </w:t>
      </w:r>
    </w:p>
    <w:p w14:paraId="16F1127D" w14:textId="77777777" w:rsidR="00092925" w:rsidRPr="002A6056" w:rsidRDefault="00092925" w:rsidP="00B53139">
      <w:pPr>
        <w:numPr>
          <w:ilvl w:val="0"/>
          <w:numId w:val="40"/>
        </w:numPr>
        <w:autoSpaceDE w:val="0"/>
        <w:autoSpaceDN w:val="0"/>
        <w:adjustRightInd w:val="0"/>
        <w:spacing w:line="260" w:lineRule="exact"/>
        <w:ind w:left="510" w:hanging="227"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2A6056">
        <w:rPr>
          <w:rFonts w:asciiTheme="minorHAnsi" w:hAnsiTheme="minorHAnsi" w:cstheme="minorHAnsi"/>
          <w:color w:val="000000"/>
          <w:sz w:val="14"/>
          <w:szCs w:val="14"/>
        </w:rPr>
        <w:t xml:space="preserve">powiernika, </w:t>
      </w:r>
    </w:p>
    <w:p w14:paraId="395F09D2" w14:textId="77777777" w:rsidR="00092925" w:rsidRPr="002A6056" w:rsidRDefault="00092925" w:rsidP="00B53139">
      <w:pPr>
        <w:numPr>
          <w:ilvl w:val="0"/>
          <w:numId w:val="40"/>
        </w:numPr>
        <w:autoSpaceDE w:val="0"/>
        <w:autoSpaceDN w:val="0"/>
        <w:adjustRightInd w:val="0"/>
        <w:spacing w:line="260" w:lineRule="exact"/>
        <w:ind w:left="510" w:hanging="227"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2A6056">
        <w:rPr>
          <w:rFonts w:asciiTheme="minorHAnsi" w:hAnsiTheme="minorHAnsi" w:cstheme="minorHAnsi"/>
          <w:color w:val="000000"/>
          <w:sz w:val="14"/>
          <w:szCs w:val="14"/>
        </w:rPr>
        <w:t xml:space="preserve">nadzorcę, jeżeli został ustanowiony, </w:t>
      </w:r>
    </w:p>
    <w:p w14:paraId="0E0890EA" w14:textId="77777777" w:rsidR="00092925" w:rsidRPr="002A6056" w:rsidRDefault="00092925" w:rsidP="00B53139">
      <w:pPr>
        <w:numPr>
          <w:ilvl w:val="0"/>
          <w:numId w:val="40"/>
        </w:numPr>
        <w:autoSpaceDE w:val="0"/>
        <w:autoSpaceDN w:val="0"/>
        <w:adjustRightInd w:val="0"/>
        <w:spacing w:line="260" w:lineRule="exact"/>
        <w:ind w:left="510" w:hanging="227"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2A6056">
        <w:rPr>
          <w:rFonts w:asciiTheme="minorHAnsi" w:hAnsiTheme="minorHAnsi" w:cstheme="minorHAnsi"/>
          <w:color w:val="000000"/>
          <w:sz w:val="14"/>
          <w:szCs w:val="14"/>
        </w:rPr>
        <w:t xml:space="preserve">beneficjenta lub – w przypadku gdy osoby fizyczne czerpiące korzyści z danego trustu nie zostały jeszcze określone – grupę osób, w których głównym interesie powstał lub działa trust, </w:t>
      </w:r>
    </w:p>
    <w:p w14:paraId="79AC0964" w14:textId="77777777" w:rsidR="00092925" w:rsidRPr="002A6056" w:rsidRDefault="00092925" w:rsidP="00B53139">
      <w:pPr>
        <w:numPr>
          <w:ilvl w:val="0"/>
          <w:numId w:val="40"/>
        </w:numPr>
        <w:autoSpaceDE w:val="0"/>
        <w:autoSpaceDN w:val="0"/>
        <w:adjustRightInd w:val="0"/>
        <w:spacing w:line="260" w:lineRule="exact"/>
        <w:ind w:left="510" w:hanging="227"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2A6056">
        <w:rPr>
          <w:rFonts w:asciiTheme="minorHAnsi" w:hAnsiTheme="minorHAnsi" w:cstheme="minorHAnsi"/>
          <w:color w:val="000000"/>
          <w:sz w:val="14"/>
          <w:szCs w:val="14"/>
        </w:rPr>
        <w:t xml:space="preserve">inną osobę sprawującą kontrolę nad trustem, </w:t>
      </w:r>
    </w:p>
    <w:p w14:paraId="57F13DDC" w14:textId="77777777" w:rsidR="00092925" w:rsidRPr="002A6056" w:rsidRDefault="00092925" w:rsidP="00B53139">
      <w:pPr>
        <w:numPr>
          <w:ilvl w:val="0"/>
          <w:numId w:val="40"/>
        </w:numPr>
        <w:autoSpaceDE w:val="0"/>
        <w:autoSpaceDN w:val="0"/>
        <w:adjustRightInd w:val="0"/>
        <w:spacing w:line="260" w:lineRule="exact"/>
        <w:ind w:left="510" w:hanging="227"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2A6056">
        <w:rPr>
          <w:rFonts w:asciiTheme="minorHAnsi" w:hAnsiTheme="minorHAnsi" w:cstheme="minorHAnsi"/>
          <w:color w:val="000000"/>
          <w:sz w:val="14"/>
          <w:szCs w:val="14"/>
        </w:rPr>
        <w:t xml:space="preserve">inną osobę fizyczną posiadającą uprawnienia lub wykonującą obowiązki równoważne z określonymi w </w:t>
      </w:r>
      <w:proofErr w:type="spellStart"/>
      <w:r w:rsidRPr="002A6056">
        <w:rPr>
          <w:rFonts w:asciiTheme="minorHAnsi" w:hAnsiTheme="minorHAnsi" w:cstheme="minorHAnsi"/>
          <w:color w:val="000000"/>
          <w:sz w:val="14"/>
          <w:szCs w:val="14"/>
        </w:rPr>
        <w:t>tiret</w:t>
      </w:r>
      <w:proofErr w:type="spellEnd"/>
      <w:r w:rsidRPr="002A6056">
        <w:rPr>
          <w:rFonts w:asciiTheme="minorHAnsi" w:hAnsiTheme="minorHAnsi" w:cstheme="minorHAnsi"/>
          <w:color w:val="000000"/>
          <w:sz w:val="14"/>
          <w:szCs w:val="14"/>
        </w:rPr>
        <w:t xml:space="preserve"> pierwszym–piątym, </w:t>
      </w:r>
    </w:p>
    <w:p w14:paraId="5CDEF690" w14:textId="77777777" w:rsidR="00092925" w:rsidRPr="002A6056" w:rsidRDefault="00092925" w:rsidP="00092925">
      <w:pPr>
        <w:spacing w:line="260" w:lineRule="exact"/>
        <w:contextualSpacing/>
        <w:jc w:val="both"/>
        <w:rPr>
          <w:rFonts w:asciiTheme="minorHAnsi" w:hAnsiTheme="minorHAnsi" w:cstheme="minorHAnsi"/>
          <w:i/>
          <w:sz w:val="14"/>
          <w:szCs w:val="14"/>
        </w:rPr>
      </w:pPr>
      <w:r w:rsidRPr="002A6056">
        <w:rPr>
          <w:rFonts w:asciiTheme="minorHAnsi" w:hAnsiTheme="minorHAnsi" w:cstheme="minorHAnsi"/>
          <w:color w:val="000000"/>
          <w:sz w:val="14"/>
          <w:szCs w:val="14"/>
        </w:rPr>
        <w:t xml:space="preserve">c) w przypadku osoby fizycznej prowadzącej działalność gospodarczą, wobec której nie stwierdzono przesłanek lub okoliczności mogących wskazywać </w:t>
      </w:r>
      <w:r w:rsidRPr="002A6056">
        <w:rPr>
          <w:rFonts w:asciiTheme="minorHAnsi" w:hAnsiTheme="minorHAnsi" w:cstheme="minorHAnsi"/>
          <w:sz w:val="14"/>
          <w:szCs w:val="14"/>
        </w:rPr>
        <w:t>na fakt sprawowania kontroli nad nią przez inną osobę fizyczną lub osoby fizyczne, przyjmuje się, że taka osoba fizyczna jest jednocześnie beneficjentem rzeczywistym;</w:t>
      </w:r>
    </w:p>
    <w:p w14:paraId="70A5E3C0" w14:textId="77777777" w:rsidR="00092925" w:rsidRPr="002A6056" w:rsidRDefault="00092925" w:rsidP="00092925">
      <w:pPr>
        <w:spacing w:line="260" w:lineRule="exact"/>
        <w:jc w:val="both"/>
        <w:rPr>
          <w:rFonts w:asciiTheme="minorHAnsi" w:hAnsiTheme="minorHAnsi" w:cstheme="minorHAnsi"/>
          <w:i/>
          <w:sz w:val="14"/>
          <w:szCs w:val="14"/>
        </w:rPr>
      </w:pPr>
      <w:r w:rsidRPr="002A6056">
        <w:rPr>
          <w:rFonts w:asciiTheme="minorHAnsi" w:hAnsiTheme="minorHAnsi" w:cstheme="minorHAnsi"/>
          <w:sz w:val="14"/>
          <w:szCs w:val="14"/>
          <w:vertAlign w:val="superscript"/>
        </w:rPr>
        <w:t xml:space="preserve">2 </w:t>
      </w:r>
      <w:r w:rsidRPr="002A6056">
        <w:rPr>
          <w:rFonts w:asciiTheme="minorHAnsi" w:hAnsiTheme="minorHAnsi" w:cstheme="minorHAnsi"/>
          <w:sz w:val="14"/>
          <w:szCs w:val="14"/>
        </w:rPr>
        <w:t>Jeżeli notowana na rynku regulowanym – należy wskazać nazwę rynku regulowanego, na którym papiery wartościowe Kontrahenta dopuszczone są do publicznego obrotu</w:t>
      </w:r>
    </w:p>
    <w:p w14:paraId="271F3D1B" w14:textId="77777777" w:rsidR="00092925" w:rsidRPr="002A6056" w:rsidRDefault="00092925" w:rsidP="00092925">
      <w:pPr>
        <w:spacing w:line="260" w:lineRule="exact"/>
        <w:jc w:val="both"/>
        <w:rPr>
          <w:rFonts w:asciiTheme="minorHAnsi" w:hAnsiTheme="minorHAnsi" w:cstheme="minorHAnsi"/>
          <w:sz w:val="14"/>
          <w:szCs w:val="14"/>
        </w:rPr>
      </w:pPr>
      <w:r w:rsidRPr="002A6056">
        <w:rPr>
          <w:rFonts w:asciiTheme="minorHAnsi" w:hAnsiTheme="minorHAnsi" w:cstheme="minorHAnsi"/>
          <w:sz w:val="14"/>
          <w:szCs w:val="14"/>
          <w:vertAlign w:val="superscript"/>
        </w:rPr>
        <w:t>3</w:t>
      </w:r>
      <w:r w:rsidRPr="002A6056">
        <w:rPr>
          <w:rFonts w:asciiTheme="minorHAnsi" w:hAnsiTheme="minorHAnsi" w:cstheme="minorHAnsi"/>
          <w:sz w:val="14"/>
          <w:szCs w:val="14"/>
        </w:rPr>
        <w:t xml:space="preserve"> Osoba zajmująca eksponowane stanowisko polityczne (PEP):</w:t>
      </w:r>
    </w:p>
    <w:p w14:paraId="7477EE20" w14:textId="77777777" w:rsidR="00092925" w:rsidRPr="002A6056" w:rsidRDefault="00092925" w:rsidP="00B53139">
      <w:pPr>
        <w:numPr>
          <w:ilvl w:val="0"/>
          <w:numId w:val="38"/>
        </w:numPr>
        <w:spacing w:line="260" w:lineRule="exact"/>
        <w:ind w:left="284" w:hanging="284"/>
        <w:jc w:val="both"/>
        <w:rPr>
          <w:rFonts w:asciiTheme="minorHAnsi" w:eastAsia="Calibri" w:hAnsiTheme="minorHAnsi" w:cstheme="minorHAnsi"/>
          <w:sz w:val="14"/>
          <w:szCs w:val="14"/>
        </w:rPr>
      </w:pPr>
      <w:r w:rsidRPr="002A6056">
        <w:rPr>
          <w:rFonts w:asciiTheme="minorHAnsi" w:hAnsiTheme="minorHAnsi" w:cstheme="minorHAnsi"/>
          <w:sz w:val="14"/>
          <w:szCs w:val="14"/>
        </w:rPr>
        <w:t xml:space="preserve">Osoby, o których mowa w art. 2 ust. 2 pkt 11 Ustawy, tj. z wyłączeniem grup stanowisk średniego i niższego szczebla </w:t>
      </w:r>
      <w:r w:rsidRPr="002A6056">
        <w:rPr>
          <w:rFonts w:asciiTheme="minorHAnsi" w:eastAsia="Calibri" w:hAnsiTheme="minorHAnsi" w:cstheme="minorHAnsi"/>
          <w:sz w:val="14"/>
          <w:szCs w:val="14"/>
        </w:rPr>
        <w:t>osoby fizyczne zajmujące znaczące stanowiska publiczne lub pełniące znaczące funkcje publiczne, w tym:</w:t>
      </w:r>
    </w:p>
    <w:p w14:paraId="37F7401B" w14:textId="77777777" w:rsidR="00092925" w:rsidRPr="002A6056" w:rsidRDefault="00092925" w:rsidP="00B53139">
      <w:pPr>
        <w:numPr>
          <w:ilvl w:val="0"/>
          <w:numId w:val="41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2A6056">
        <w:rPr>
          <w:rFonts w:asciiTheme="minorHAnsi" w:hAnsiTheme="minorHAnsi" w:cstheme="minorHAnsi"/>
          <w:color w:val="000000"/>
          <w:sz w:val="14"/>
          <w:szCs w:val="14"/>
        </w:rPr>
        <w:t xml:space="preserve">szefów państw, szefów rządów, ministrów, wiceministrów oraz sekretarzy stanu, </w:t>
      </w:r>
    </w:p>
    <w:p w14:paraId="236316AA" w14:textId="77777777" w:rsidR="00092925" w:rsidRPr="002A6056" w:rsidRDefault="00092925" w:rsidP="00B53139">
      <w:pPr>
        <w:numPr>
          <w:ilvl w:val="0"/>
          <w:numId w:val="41"/>
        </w:numPr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2A6056">
        <w:rPr>
          <w:rFonts w:asciiTheme="minorHAnsi" w:hAnsiTheme="minorHAnsi" w:cstheme="minorHAnsi"/>
          <w:color w:val="000000"/>
          <w:sz w:val="14"/>
          <w:szCs w:val="14"/>
        </w:rPr>
        <w:t>członków parlamentu lub podobnych organów ustawodawczych,</w:t>
      </w:r>
    </w:p>
    <w:p w14:paraId="2B693CD8" w14:textId="77777777" w:rsidR="00092925" w:rsidRPr="002A6056" w:rsidRDefault="00092925" w:rsidP="00B53139">
      <w:pPr>
        <w:numPr>
          <w:ilvl w:val="0"/>
          <w:numId w:val="41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2A6056">
        <w:rPr>
          <w:rFonts w:asciiTheme="minorHAnsi" w:hAnsiTheme="minorHAnsi" w:cstheme="minorHAnsi"/>
          <w:color w:val="000000"/>
          <w:sz w:val="14"/>
          <w:szCs w:val="14"/>
        </w:rPr>
        <w:t xml:space="preserve">członków organów zarządzających partii politycznych, </w:t>
      </w:r>
    </w:p>
    <w:p w14:paraId="7F4FF013" w14:textId="77777777" w:rsidR="00092925" w:rsidRPr="002A6056" w:rsidRDefault="00092925" w:rsidP="00B53139">
      <w:pPr>
        <w:numPr>
          <w:ilvl w:val="0"/>
          <w:numId w:val="41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2A6056">
        <w:rPr>
          <w:rFonts w:asciiTheme="minorHAnsi" w:hAnsiTheme="minorHAnsi" w:cstheme="minorHAnsi"/>
          <w:color w:val="000000"/>
          <w:sz w:val="14"/>
          <w:szCs w:val="14"/>
        </w:rPr>
        <w:t xml:space="preserve">członków sądów najwyższych, trybunałów konstytucyjnych oraz innych organów sądowych wysokiego szczebla, których decyzje nie podlegają zaskarżeniu, z wyjątkiem trybów nadzwyczajnych, </w:t>
      </w:r>
    </w:p>
    <w:p w14:paraId="38B9FF4A" w14:textId="77777777" w:rsidR="00092925" w:rsidRPr="002A6056" w:rsidRDefault="00092925" w:rsidP="00B53139">
      <w:pPr>
        <w:numPr>
          <w:ilvl w:val="0"/>
          <w:numId w:val="41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2A6056">
        <w:rPr>
          <w:rFonts w:asciiTheme="minorHAnsi" w:hAnsiTheme="minorHAnsi" w:cstheme="minorHAnsi"/>
          <w:color w:val="000000"/>
          <w:sz w:val="14"/>
          <w:szCs w:val="14"/>
        </w:rPr>
        <w:t xml:space="preserve">członków trybunałów obrachunkowych lub zarządów banków centralnych, </w:t>
      </w:r>
    </w:p>
    <w:p w14:paraId="5283936C" w14:textId="77777777" w:rsidR="00092925" w:rsidRPr="002A6056" w:rsidRDefault="00092925" w:rsidP="00B53139">
      <w:pPr>
        <w:numPr>
          <w:ilvl w:val="0"/>
          <w:numId w:val="41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2A6056">
        <w:rPr>
          <w:rFonts w:asciiTheme="minorHAnsi" w:hAnsiTheme="minorHAnsi" w:cstheme="minorHAnsi"/>
          <w:color w:val="000000"/>
          <w:sz w:val="14"/>
          <w:szCs w:val="14"/>
        </w:rPr>
        <w:t xml:space="preserve">ambasadorów, </w:t>
      </w:r>
      <w:proofErr w:type="spellStart"/>
      <w:r w:rsidRPr="002A6056">
        <w:rPr>
          <w:rFonts w:asciiTheme="minorHAnsi" w:hAnsiTheme="minorHAnsi" w:cstheme="minorHAnsi"/>
          <w:color w:val="000000"/>
          <w:sz w:val="14"/>
          <w:szCs w:val="14"/>
        </w:rPr>
        <w:t>chargés</w:t>
      </w:r>
      <w:proofErr w:type="spellEnd"/>
      <w:r w:rsidRPr="002A6056">
        <w:rPr>
          <w:rFonts w:asciiTheme="minorHAnsi" w:hAnsiTheme="minorHAnsi" w:cstheme="minorHAnsi"/>
          <w:color w:val="000000"/>
          <w:sz w:val="14"/>
          <w:szCs w:val="14"/>
        </w:rPr>
        <w:t xml:space="preserve"> d’affaires oraz wyższych oficerów sił zbrojnych, </w:t>
      </w:r>
    </w:p>
    <w:p w14:paraId="1CBB7266" w14:textId="77777777" w:rsidR="00092925" w:rsidRPr="002A6056" w:rsidRDefault="00092925" w:rsidP="00B53139">
      <w:pPr>
        <w:numPr>
          <w:ilvl w:val="0"/>
          <w:numId w:val="41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2A6056">
        <w:rPr>
          <w:rFonts w:asciiTheme="minorHAnsi" w:hAnsiTheme="minorHAnsi" w:cstheme="minorHAnsi"/>
          <w:color w:val="000000"/>
          <w:sz w:val="14"/>
          <w:szCs w:val="14"/>
        </w:rPr>
        <w:t xml:space="preserve">członków organów administracyjnych, zarządczych lub nadzorczych przedsiębiorstw państwowych, spółek z udziałem Skarbu Państwa, w których ponad połowa akcji albo udziałów należy do Skarbu Państwa lub innych państwowych osób prawnych, </w:t>
      </w:r>
    </w:p>
    <w:p w14:paraId="5E207690" w14:textId="77777777" w:rsidR="00092925" w:rsidRPr="002A6056" w:rsidRDefault="00092925" w:rsidP="00B53139">
      <w:pPr>
        <w:numPr>
          <w:ilvl w:val="0"/>
          <w:numId w:val="41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2A6056">
        <w:rPr>
          <w:rFonts w:asciiTheme="minorHAnsi" w:hAnsiTheme="minorHAnsi" w:cstheme="minorHAnsi"/>
          <w:color w:val="000000"/>
          <w:sz w:val="14"/>
          <w:szCs w:val="14"/>
        </w:rPr>
        <w:t xml:space="preserve">dyrektorów, zastępców dyrektorów oraz członków organów organizacji międzynarodowych lub osoby pełniące równoważne funkcje w tych organizacjach, </w:t>
      </w:r>
    </w:p>
    <w:p w14:paraId="1E716568" w14:textId="77777777" w:rsidR="00092925" w:rsidRPr="002A6056" w:rsidRDefault="00092925" w:rsidP="00B53139">
      <w:pPr>
        <w:numPr>
          <w:ilvl w:val="0"/>
          <w:numId w:val="41"/>
        </w:numPr>
        <w:autoSpaceDE w:val="0"/>
        <w:autoSpaceDN w:val="0"/>
        <w:adjustRightInd w:val="0"/>
        <w:spacing w:line="260" w:lineRule="exact"/>
        <w:ind w:left="454" w:hanging="227"/>
        <w:contextualSpacing/>
        <w:jc w:val="both"/>
        <w:rPr>
          <w:rFonts w:asciiTheme="minorHAnsi" w:hAnsiTheme="minorHAnsi" w:cstheme="minorHAnsi"/>
          <w:color w:val="000000"/>
          <w:sz w:val="14"/>
          <w:szCs w:val="14"/>
        </w:rPr>
      </w:pPr>
      <w:r w:rsidRPr="002A6056">
        <w:rPr>
          <w:rFonts w:asciiTheme="minorHAnsi" w:hAnsiTheme="minorHAnsi" w:cstheme="minorHAnsi"/>
          <w:color w:val="000000"/>
          <w:sz w:val="14"/>
          <w:szCs w:val="14"/>
        </w:rPr>
        <w:t xml:space="preserve">dyrektorów generalnych w urzędach naczelnych i centralnych organów państwowych oraz dyrektorów generalnych urzędów wojewódzkich, </w:t>
      </w:r>
    </w:p>
    <w:p w14:paraId="7F4BFA41" w14:textId="77777777" w:rsidR="00092925" w:rsidRPr="002A6056" w:rsidRDefault="00092925" w:rsidP="00092925">
      <w:pPr>
        <w:spacing w:line="260" w:lineRule="exact"/>
        <w:ind w:left="227"/>
        <w:rPr>
          <w:rFonts w:asciiTheme="minorHAnsi" w:hAnsiTheme="minorHAnsi" w:cstheme="minorHAnsi"/>
          <w:sz w:val="14"/>
          <w:szCs w:val="14"/>
        </w:rPr>
      </w:pPr>
      <w:r w:rsidRPr="002A6056">
        <w:rPr>
          <w:rFonts w:asciiTheme="minorHAnsi" w:hAnsiTheme="minorHAnsi" w:cstheme="minorHAnsi"/>
          <w:color w:val="000000"/>
          <w:sz w:val="14"/>
          <w:szCs w:val="14"/>
        </w:rPr>
        <w:t>inne osoby zajmujące stanowiska publiczne lub pełniące funkcje publiczne w organach państwa lub centralnych organach administracji rządowej;</w:t>
      </w:r>
    </w:p>
    <w:p w14:paraId="20CC87A7" w14:textId="77777777" w:rsidR="00092925" w:rsidRPr="002A6056" w:rsidRDefault="00092925" w:rsidP="00B53139">
      <w:pPr>
        <w:numPr>
          <w:ilvl w:val="0"/>
          <w:numId w:val="38"/>
        </w:numPr>
        <w:spacing w:line="260" w:lineRule="exact"/>
        <w:ind w:left="284" w:hanging="284"/>
        <w:jc w:val="both"/>
        <w:rPr>
          <w:rFonts w:asciiTheme="minorHAnsi" w:hAnsiTheme="minorHAnsi" w:cstheme="minorHAnsi"/>
          <w:sz w:val="14"/>
          <w:szCs w:val="14"/>
        </w:rPr>
      </w:pPr>
      <w:r w:rsidRPr="002A6056">
        <w:rPr>
          <w:rFonts w:asciiTheme="minorHAnsi" w:hAnsiTheme="minorHAnsi" w:cstheme="minorHAnsi"/>
          <w:sz w:val="14"/>
          <w:szCs w:val="14"/>
        </w:rPr>
        <w:t>Osoby o których mowa w Art. 2 ust. 2 pkt 12) Ustawy, są to osoby znane jako bliscy współpracownicy osoby zajmującej eksponowane stanowisko polityczne - rozumie się przez to:</w:t>
      </w:r>
    </w:p>
    <w:p w14:paraId="617CC4D8" w14:textId="77777777" w:rsidR="00092925" w:rsidRPr="002A6056" w:rsidRDefault="00092925" w:rsidP="00092925">
      <w:pPr>
        <w:widowControl w:val="0"/>
        <w:spacing w:line="260" w:lineRule="exact"/>
        <w:ind w:left="284" w:hanging="284"/>
        <w:jc w:val="both"/>
        <w:rPr>
          <w:rFonts w:asciiTheme="minorHAnsi" w:hAnsiTheme="minorHAnsi" w:cstheme="minorHAnsi"/>
          <w:i/>
          <w:sz w:val="14"/>
          <w:szCs w:val="14"/>
        </w:rPr>
      </w:pPr>
      <w:r w:rsidRPr="002A6056">
        <w:rPr>
          <w:rFonts w:asciiTheme="minorHAnsi" w:hAnsiTheme="minorHAnsi" w:cstheme="minorHAnsi"/>
          <w:i/>
          <w:sz w:val="14"/>
          <w:szCs w:val="14"/>
        </w:rPr>
        <w:t xml:space="preserve">a) </w:t>
      </w:r>
      <w:r w:rsidRPr="002A6056">
        <w:rPr>
          <w:rFonts w:asciiTheme="minorHAnsi" w:hAnsiTheme="minorHAnsi" w:cstheme="minorHAnsi"/>
          <w:i/>
          <w:sz w:val="14"/>
          <w:szCs w:val="14"/>
        </w:rPr>
        <w:tab/>
        <w:t>osoby fizyczne będące beneficjentami rzeczywistymi osób prawnych, jednostek organizacyjnych nieposiadających osobowości prawnej lub trustów wspólnie z osobą zajmującą eksponowane stanowisko polityczne lub utrzymujące z taką osobą inne bliskie stosunki związane z prowadzoną działalnością gospodarczą,</w:t>
      </w:r>
    </w:p>
    <w:p w14:paraId="0A986EA2" w14:textId="77777777" w:rsidR="00092925" w:rsidRPr="002A6056" w:rsidRDefault="00092925" w:rsidP="00092925">
      <w:pPr>
        <w:widowControl w:val="0"/>
        <w:spacing w:line="260" w:lineRule="exact"/>
        <w:ind w:left="284" w:hanging="284"/>
        <w:jc w:val="both"/>
        <w:rPr>
          <w:rFonts w:asciiTheme="minorHAnsi" w:hAnsiTheme="minorHAnsi" w:cstheme="minorHAnsi"/>
          <w:i/>
          <w:sz w:val="14"/>
          <w:szCs w:val="14"/>
        </w:rPr>
      </w:pPr>
      <w:r w:rsidRPr="002A6056">
        <w:rPr>
          <w:rFonts w:asciiTheme="minorHAnsi" w:hAnsiTheme="minorHAnsi" w:cstheme="minorHAnsi"/>
          <w:i/>
          <w:sz w:val="14"/>
          <w:szCs w:val="14"/>
        </w:rPr>
        <w:t>b)</w:t>
      </w:r>
      <w:r w:rsidRPr="002A6056">
        <w:rPr>
          <w:rFonts w:asciiTheme="minorHAnsi" w:hAnsiTheme="minorHAnsi" w:cstheme="minorHAnsi"/>
          <w:i/>
          <w:sz w:val="14"/>
          <w:szCs w:val="14"/>
        </w:rPr>
        <w:tab/>
        <w:t>osoby fizyczne będące jedynym beneficjentem rzeczywistym osób prawnych, jednostek organizacyjnych nieposiadających osobowości prawnej lub trustu, o których wiadomo, że zostały utworzone w celu uzyskania faktycznej korzyści przez osobę zajmującą eksponowane stanowisko polityczne.</w:t>
      </w:r>
    </w:p>
    <w:p w14:paraId="14D9005D" w14:textId="77777777" w:rsidR="00092925" w:rsidRPr="002A6056" w:rsidRDefault="00092925" w:rsidP="00B53139">
      <w:pPr>
        <w:numPr>
          <w:ilvl w:val="0"/>
          <w:numId w:val="38"/>
        </w:numPr>
        <w:spacing w:line="260" w:lineRule="exact"/>
        <w:ind w:left="284" w:hanging="284"/>
        <w:jc w:val="both"/>
        <w:rPr>
          <w:rFonts w:asciiTheme="minorHAnsi" w:hAnsiTheme="minorHAnsi" w:cstheme="minorHAnsi"/>
          <w:sz w:val="14"/>
          <w:szCs w:val="14"/>
        </w:rPr>
      </w:pPr>
      <w:r w:rsidRPr="002A6056">
        <w:rPr>
          <w:rFonts w:asciiTheme="minorHAnsi" w:hAnsiTheme="minorHAnsi" w:cstheme="minorHAnsi"/>
          <w:sz w:val="14"/>
          <w:szCs w:val="14"/>
        </w:rPr>
        <w:t>Osoby o których mowa w Art. 2 ust. 2 pkt 3) Ustawy, są to osoby znane jako członkowie rodziny osoby zajmującej eksponowane stanowisko polityczne - rozumie się przez to:</w:t>
      </w:r>
    </w:p>
    <w:p w14:paraId="63EFBC83" w14:textId="77777777" w:rsidR="00092925" w:rsidRPr="002A6056" w:rsidRDefault="00092925" w:rsidP="00092925">
      <w:pPr>
        <w:widowControl w:val="0"/>
        <w:spacing w:line="260" w:lineRule="exact"/>
        <w:ind w:left="284" w:hanging="284"/>
        <w:jc w:val="both"/>
        <w:rPr>
          <w:rFonts w:asciiTheme="minorHAnsi" w:hAnsiTheme="minorHAnsi" w:cstheme="minorHAnsi"/>
          <w:i/>
          <w:sz w:val="14"/>
          <w:szCs w:val="14"/>
        </w:rPr>
      </w:pPr>
      <w:r w:rsidRPr="002A6056">
        <w:rPr>
          <w:rFonts w:asciiTheme="minorHAnsi" w:hAnsiTheme="minorHAnsi" w:cstheme="minorHAnsi"/>
          <w:i/>
          <w:sz w:val="14"/>
          <w:szCs w:val="14"/>
        </w:rPr>
        <w:t>a)</w:t>
      </w:r>
      <w:r w:rsidRPr="002A6056">
        <w:rPr>
          <w:rFonts w:asciiTheme="minorHAnsi" w:hAnsiTheme="minorHAnsi" w:cstheme="minorHAnsi"/>
          <w:i/>
          <w:sz w:val="14"/>
          <w:szCs w:val="14"/>
        </w:rPr>
        <w:tab/>
        <w:t xml:space="preserve"> małżonka lub osobę pozostającą we wspólnym pożyciu z osobą zajmującą eksponowane stanowisko polityczne,</w:t>
      </w:r>
    </w:p>
    <w:p w14:paraId="7F1FC76D" w14:textId="77777777" w:rsidR="00092925" w:rsidRPr="002A6056" w:rsidRDefault="00092925" w:rsidP="00092925">
      <w:pPr>
        <w:widowControl w:val="0"/>
        <w:spacing w:line="260" w:lineRule="exact"/>
        <w:ind w:left="284" w:hanging="284"/>
        <w:jc w:val="both"/>
        <w:rPr>
          <w:rFonts w:asciiTheme="minorHAnsi" w:hAnsiTheme="minorHAnsi" w:cstheme="minorHAnsi"/>
          <w:i/>
          <w:sz w:val="14"/>
          <w:szCs w:val="14"/>
        </w:rPr>
      </w:pPr>
      <w:r w:rsidRPr="002A6056">
        <w:rPr>
          <w:rFonts w:asciiTheme="minorHAnsi" w:hAnsiTheme="minorHAnsi" w:cstheme="minorHAnsi"/>
          <w:i/>
          <w:sz w:val="14"/>
          <w:szCs w:val="14"/>
        </w:rPr>
        <w:t>b)</w:t>
      </w:r>
      <w:r w:rsidRPr="002A6056">
        <w:rPr>
          <w:rFonts w:asciiTheme="minorHAnsi" w:hAnsiTheme="minorHAnsi" w:cstheme="minorHAnsi"/>
          <w:i/>
          <w:sz w:val="14"/>
          <w:szCs w:val="14"/>
        </w:rPr>
        <w:tab/>
        <w:t>dziecko osoby zajmującej eksponowane stanowisko polityczne i jego małżonka lub osoby pozostającej we wspólnym pożyciu,</w:t>
      </w:r>
    </w:p>
    <w:p w14:paraId="013298A3" w14:textId="77777777" w:rsidR="00092925" w:rsidRPr="002A6056" w:rsidRDefault="00092925" w:rsidP="00092925">
      <w:pPr>
        <w:widowControl w:val="0"/>
        <w:spacing w:line="260" w:lineRule="exact"/>
        <w:ind w:left="284" w:hanging="284"/>
        <w:jc w:val="both"/>
        <w:rPr>
          <w:rFonts w:asciiTheme="minorHAnsi" w:hAnsiTheme="minorHAnsi" w:cstheme="minorHAnsi"/>
          <w:bCs/>
          <w:sz w:val="14"/>
          <w:szCs w:val="14"/>
        </w:rPr>
      </w:pPr>
      <w:r w:rsidRPr="002A6056">
        <w:rPr>
          <w:rFonts w:asciiTheme="minorHAnsi" w:hAnsiTheme="minorHAnsi" w:cstheme="minorHAnsi"/>
          <w:i/>
          <w:sz w:val="14"/>
          <w:szCs w:val="14"/>
        </w:rPr>
        <w:t>c)</w:t>
      </w:r>
      <w:r w:rsidRPr="002A6056">
        <w:rPr>
          <w:rFonts w:asciiTheme="minorHAnsi" w:hAnsiTheme="minorHAnsi" w:cstheme="minorHAnsi"/>
          <w:i/>
          <w:sz w:val="14"/>
          <w:szCs w:val="14"/>
        </w:rPr>
        <w:tab/>
        <w:t>rodziców osoby zajmującej eksponowane stanowisko polityczne.</w:t>
      </w:r>
    </w:p>
    <w:p w14:paraId="0D165865" w14:textId="77777777" w:rsidR="00092925" w:rsidRPr="002A6056" w:rsidRDefault="00092925" w:rsidP="00092925">
      <w:pPr>
        <w:shd w:val="clear" w:color="auto" w:fill="FFFFFF" w:themeFill="background1"/>
        <w:spacing w:before="120" w:after="120" w:line="260" w:lineRule="exact"/>
        <w:jc w:val="both"/>
        <w:rPr>
          <w:rFonts w:asciiTheme="minorHAnsi" w:hAnsiTheme="minorHAnsi" w:cstheme="minorHAnsi"/>
          <w:sz w:val="14"/>
          <w:szCs w:val="14"/>
        </w:rPr>
      </w:pPr>
      <w:r w:rsidRPr="002A6056">
        <w:rPr>
          <w:rFonts w:asciiTheme="minorHAnsi" w:hAnsiTheme="minorHAnsi" w:cstheme="minorHAnsi"/>
          <w:b/>
          <w:sz w:val="14"/>
          <w:szCs w:val="14"/>
        </w:rPr>
        <w:t>Zgodnie z art. 13 i 14 Rozporządzenia Parlamentu Europejskiego i Rady (UE) 2016/679 z dnia 27 kwietnia 2016 r.</w:t>
      </w:r>
      <w:r w:rsidRPr="002A6056">
        <w:rPr>
          <w:rFonts w:asciiTheme="minorHAnsi" w:hAnsiTheme="minorHAnsi" w:cstheme="minorHAnsi"/>
          <w:sz w:val="14"/>
          <w:szCs w:val="14"/>
        </w:rPr>
        <w:t xml:space="preserve"> w sprawie ochrony osób fizycznych w związku z przetwarzaniem danych osobowych i w sprawie swobodnego przepływu takich danych oraz uchylenia dyrektywy 95/46/WE (ogólne rozporządzenie o ochronie danych) (dalej „</w:t>
      </w:r>
      <w:r w:rsidRPr="002A6056">
        <w:rPr>
          <w:rFonts w:asciiTheme="minorHAnsi" w:hAnsiTheme="minorHAnsi" w:cstheme="minorHAnsi"/>
          <w:b/>
          <w:sz w:val="14"/>
          <w:szCs w:val="14"/>
        </w:rPr>
        <w:t>RODO</w:t>
      </w:r>
      <w:r w:rsidRPr="002A6056">
        <w:rPr>
          <w:rFonts w:asciiTheme="minorHAnsi" w:hAnsiTheme="minorHAnsi" w:cstheme="minorHAnsi"/>
          <w:sz w:val="14"/>
          <w:szCs w:val="14"/>
        </w:rPr>
        <w:t xml:space="preserve">”) informujemy, że: </w:t>
      </w:r>
    </w:p>
    <w:tbl>
      <w:tblPr>
        <w:tblpPr w:leftFromText="141" w:rightFromText="141" w:vertAnchor="text" w:horzAnchor="margin" w:tblpXSpec="center" w:tblpY="483"/>
        <w:tblW w:w="5000" w:type="pct"/>
        <w:tblBorders>
          <w:top w:val="single" w:sz="3" w:space="0" w:color="auto"/>
          <w:left w:val="single" w:sz="3" w:space="0" w:color="auto"/>
          <w:bottom w:val="single" w:sz="3" w:space="0" w:color="auto"/>
          <w:right w:val="single" w:sz="3" w:space="0" w:color="auto"/>
          <w:insideH w:val="single" w:sz="3" w:space="0" w:color="auto"/>
          <w:insideV w:val="single" w:sz="3" w:space="0" w:color="auto"/>
        </w:tblBorders>
        <w:tblCellMar>
          <w:left w:w="87" w:type="dxa"/>
          <w:right w:w="87" w:type="dxa"/>
        </w:tblCellMar>
        <w:tblLook w:val="04A0" w:firstRow="1" w:lastRow="0" w:firstColumn="1" w:lastColumn="0" w:noHBand="0" w:noVBand="1"/>
      </w:tblPr>
      <w:tblGrid>
        <w:gridCol w:w="3036"/>
        <w:gridCol w:w="6339"/>
      </w:tblGrid>
      <w:tr w:rsidR="00092925" w:rsidRPr="002A6056" w14:paraId="67523A64" w14:textId="77777777" w:rsidTr="00A809DE">
        <w:trPr>
          <w:trHeight w:val="439"/>
        </w:trPr>
        <w:tc>
          <w:tcPr>
            <w:tcW w:w="1655" w:type="pct"/>
            <w:shd w:val="clear" w:color="auto" w:fill="auto"/>
          </w:tcPr>
          <w:p w14:paraId="2D49D07E" w14:textId="77777777" w:rsidR="00092925" w:rsidRPr="002A6056" w:rsidRDefault="00092925" w:rsidP="00B53139">
            <w:pPr>
              <w:numPr>
                <w:ilvl w:val="0"/>
                <w:numId w:val="46"/>
              </w:num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A6056">
              <w:rPr>
                <w:rFonts w:asciiTheme="minorHAnsi" w:hAnsiTheme="minorHAnsi" w:cstheme="minorHAnsi"/>
                <w:b/>
              </w:rPr>
              <w:lastRenderedPageBreak/>
              <w:t>Administrator danych osobowych</w:t>
            </w:r>
          </w:p>
        </w:tc>
        <w:tc>
          <w:tcPr>
            <w:tcW w:w="3345" w:type="pct"/>
            <w:shd w:val="clear" w:color="auto" w:fill="auto"/>
            <w:vAlign w:val="center"/>
          </w:tcPr>
          <w:p w14:paraId="03D040CA" w14:textId="77777777" w:rsidR="00092925" w:rsidRPr="002A6056" w:rsidRDefault="00092925" w:rsidP="00A809DE">
            <w:pPr>
              <w:rPr>
                <w:rFonts w:asciiTheme="minorHAnsi" w:hAnsiTheme="minorHAnsi" w:cstheme="minorHAnsi"/>
              </w:rPr>
            </w:pPr>
            <w:r w:rsidRPr="002A6056">
              <w:rPr>
                <w:rFonts w:asciiTheme="minorHAnsi" w:hAnsiTheme="minorHAnsi" w:cstheme="minorHAnsi"/>
              </w:rPr>
              <w:t xml:space="preserve">Administratorem Pani/Pana danych osobowych jest PGE Energia Odnawialna S.A. z siedzibą w Warszawie, ul. Ogrodowa 59A, </w:t>
            </w:r>
            <w:r w:rsidRPr="002A6056">
              <w:rPr>
                <w:rFonts w:asciiTheme="minorHAnsi" w:hAnsiTheme="minorHAnsi" w:cstheme="minorHAnsi"/>
              </w:rPr>
              <w:br/>
              <w:t xml:space="preserve">00-876 Warszawa  </w:t>
            </w:r>
          </w:p>
        </w:tc>
      </w:tr>
      <w:tr w:rsidR="00092925" w:rsidRPr="002A6056" w14:paraId="482613FD" w14:textId="77777777" w:rsidTr="00A809DE">
        <w:trPr>
          <w:trHeight w:val="524"/>
        </w:trPr>
        <w:tc>
          <w:tcPr>
            <w:tcW w:w="1655" w:type="pct"/>
            <w:shd w:val="clear" w:color="auto" w:fill="auto"/>
          </w:tcPr>
          <w:p w14:paraId="58970EF1" w14:textId="77777777" w:rsidR="00092925" w:rsidRPr="002A6056" w:rsidRDefault="00092925" w:rsidP="00B53139">
            <w:pPr>
              <w:numPr>
                <w:ilvl w:val="0"/>
                <w:numId w:val="46"/>
              </w:num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A6056">
              <w:rPr>
                <w:rFonts w:asciiTheme="minorHAnsi" w:hAnsiTheme="minorHAnsi" w:cstheme="minorHAnsi"/>
                <w:b/>
              </w:rPr>
              <w:t xml:space="preserve">Inspektor Ochrony Danych </w:t>
            </w:r>
          </w:p>
        </w:tc>
        <w:tc>
          <w:tcPr>
            <w:tcW w:w="3345" w:type="pct"/>
            <w:shd w:val="clear" w:color="auto" w:fill="auto"/>
            <w:vAlign w:val="center"/>
          </w:tcPr>
          <w:p w14:paraId="36251868" w14:textId="77777777" w:rsidR="00092925" w:rsidRPr="002A6056" w:rsidRDefault="00092925" w:rsidP="00A809DE">
            <w:pPr>
              <w:rPr>
                <w:rFonts w:asciiTheme="minorHAnsi" w:hAnsiTheme="minorHAnsi" w:cstheme="minorHAnsi"/>
              </w:rPr>
            </w:pPr>
            <w:r w:rsidRPr="002A6056">
              <w:rPr>
                <w:rFonts w:asciiTheme="minorHAnsi" w:hAnsiTheme="minorHAnsi" w:cstheme="minorHAnsi"/>
              </w:rPr>
              <w:t xml:space="preserve">W sprawie ochrony danych osobowych może Pani/Pan skontaktować się z Inspektorem Ochrony Danych – adres e-mail: </w:t>
            </w:r>
            <w:hyperlink r:id="rId8" w:history="1">
              <w:r w:rsidRPr="002A6056">
                <w:rPr>
                  <w:rFonts w:asciiTheme="minorHAnsi" w:hAnsiTheme="minorHAnsi" w:cstheme="minorHAnsi"/>
                  <w:bCs/>
                  <w:color w:val="0000FF"/>
                  <w:u w:val="single"/>
                </w:rPr>
                <w:t>iod.eosa@gkpge.pl</w:t>
              </w:r>
            </w:hyperlink>
            <w:r w:rsidRPr="002A6056">
              <w:rPr>
                <w:rFonts w:asciiTheme="minorHAnsi" w:hAnsiTheme="minorHAnsi" w:cstheme="minorHAnsi"/>
                <w:bCs/>
              </w:rPr>
              <w:t xml:space="preserve"> lub pisemnie na adres siedziby ADO wskazany w pkt I.</w:t>
            </w:r>
          </w:p>
        </w:tc>
      </w:tr>
      <w:tr w:rsidR="00092925" w:rsidRPr="002A6056" w14:paraId="507A377A" w14:textId="77777777" w:rsidTr="00A809DE">
        <w:trPr>
          <w:trHeight w:val="524"/>
        </w:trPr>
        <w:tc>
          <w:tcPr>
            <w:tcW w:w="1655" w:type="pct"/>
            <w:shd w:val="clear" w:color="auto" w:fill="auto"/>
          </w:tcPr>
          <w:p w14:paraId="77D9B250" w14:textId="77777777" w:rsidR="00092925" w:rsidRPr="002A6056" w:rsidRDefault="00092925" w:rsidP="00B53139">
            <w:pPr>
              <w:numPr>
                <w:ilvl w:val="0"/>
                <w:numId w:val="46"/>
              </w:num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A6056">
              <w:rPr>
                <w:rFonts w:asciiTheme="minorHAnsi" w:hAnsiTheme="minorHAnsi" w:cstheme="minorHAnsi"/>
                <w:b/>
              </w:rPr>
              <w:t>Źródło pochodzenia danych</w:t>
            </w:r>
          </w:p>
        </w:tc>
        <w:tc>
          <w:tcPr>
            <w:tcW w:w="3345" w:type="pct"/>
            <w:shd w:val="clear" w:color="auto" w:fill="auto"/>
            <w:vAlign w:val="center"/>
          </w:tcPr>
          <w:p w14:paraId="759AAC5B" w14:textId="77777777" w:rsidR="00092925" w:rsidRPr="002A6056" w:rsidRDefault="00092925" w:rsidP="00A809DE">
            <w:pPr>
              <w:rPr>
                <w:rFonts w:asciiTheme="minorHAnsi" w:hAnsiTheme="minorHAnsi" w:cstheme="minorHAnsi"/>
              </w:rPr>
            </w:pPr>
            <w:r w:rsidRPr="002A6056">
              <w:rPr>
                <w:rFonts w:asciiTheme="minorHAnsi" w:hAnsiTheme="minorHAnsi" w:cstheme="minorHAnsi"/>
              </w:rPr>
              <w:t>Pani/Pana dane osobowe zostały pozyskane od .………………………..</w:t>
            </w:r>
          </w:p>
          <w:p w14:paraId="49D324A8" w14:textId="77777777" w:rsidR="00092925" w:rsidRPr="002A6056" w:rsidRDefault="00092925" w:rsidP="00A809DE">
            <w:pPr>
              <w:rPr>
                <w:rFonts w:asciiTheme="minorHAnsi" w:hAnsiTheme="minorHAnsi" w:cstheme="minorHAnsi"/>
              </w:rPr>
            </w:pPr>
            <w:r w:rsidRPr="002A6056"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…………………………………………………………………………………………………….</w:t>
            </w:r>
          </w:p>
          <w:p w14:paraId="443215C6" w14:textId="77777777" w:rsidR="00092925" w:rsidRPr="002A6056" w:rsidRDefault="00092925" w:rsidP="00A809DE">
            <w:pPr>
              <w:rPr>
                <w:rFonts w:asciiTheme="minorHAnsi" w:hAnsiTheme="minorHAnsi" w:cstheme="minorHAnsi"/>
              </w:rPr>
            </w:pPr>
            <w:r w:rsidRPr="002A6056">
              <w:rPr>
                <w:rFonts w:asciiTheme="minorHAnsi" w:hAnsiTheme="minorHAnsi" w:cstheme="minorHAnsi"/>
              </w:rPr>
              <w:t>.……………………………………………………………………………………………………. na podstawie Umowy łączącej Administratora z ………………………….</w:t>
            </w:r>
          </w:p>
        </w:tc>
      </w:tr>
      <w:tr w:rsidR="00092925" w:rsidRPr="002A6056" w14:paraId="7816A84A" w14:textId="77777777" w:rsidTr="00A809DE">
        <w:tc>
          <w:tcPr>
            <w:tcW w:w="1655" w:type="pct"/>
            <w:shd w:val="clear" w:color="auto" w:fill="auto"/>
          </w:tcPr>
          <w:p w14:paraId="7BAF2865" w14:textId="77777777" w:rsidR="00092925" w:rsidRPr="002A6056" w:rsidRDefault="00092925" w:rsidP="00B53139">
            <w:pPr>
              <w:numPr>
                <w:ilvl w:val="0"/>
                <w:numId w:val="46"/>
              </w:num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A6056">
              <w:rPr>
                <w:rFonts w:asciiTheme="minorHAnsi" w:hAnsiTheme="minorHAnsi" w:cstheme="minorHAnsi"/>
                <w:b/>
              </w:rPr>
              <w:t>Cele i podstawy przetwarzania</w:t>
            </w:r>
          </w:p>
        </w:tc>
        <w:tc>
          <w:tcPr>
            <w:tcW w:w="3345" w:type="pct"/>
            <w:shd w:val="clear" w:color="auto" w:fill="auto"/>
            <w:vAlign w:val="center"/>
          </w:tcPr>
          <w:p w14:paraId="09ADAC2C" w14:textId="77777777" w:rsidR="00092925" w:rsidRPr="002A6056" w:rsidRDefault="00092925" w:rsidP="00A809DE">
            <w:pPr>
              <w:jc w:val="both"/>
              <w:rPr>
                <w:rFonts w:asciiTheme="minorHAnsi" w:hAnsiTheme="minorHAnsi" w:cstheme="minorHAnsi"/>
              </w:rPr>
            </w:pPr>
            <w:r w:rsidRPr="002A6056">
              <w:rPr>
                <w:rFonts w:asciiTheme="minorHAnsi" w:hAnsiTheme="minorHAnsi" w:cstheme="minorHAnsi"/>
              </w:rPr>
              <w:t xml:space="preserve">Administrator przetwarza lub może przetwarzać Pani/Pana dane osobowe w następujących celach: </w:t>
            </w:r>
          </w:p>
          <w:p w14:paraId="66B2C2AA" w14:textId="77777777" w:rsidR="00092925" w:rsidRPr="002A6056" w:rsidRDefault="00092925" w:rsidP="00B53139">
            <w:pPr>
              <w:numPr>
                <w:ilvl w:val="0"/>
                <w:numId w:val="47"/>
              </w:num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2A6056">
              <w:rPr>
                <w:rFonts w:asciiTheme="minorHAnsi" w:hAnsiTheme="minorHAnsi" w:cstheme="minorHAnsi"/>
              </w:rPr>
              <w:t>prowadzenia dokumentacji będącej obowiązkiem prawnym PGE Energia Odnawialna S.A. - przetwarzanie jest niezbędne do wypełnienia obowiązków prawnych ciążących na Administratorze (podstawa z art. 6 ust. 1 lit. c RODO);</w:t>
            </w:r>
          </w:p>
          <w:p w14:paraId="72E2D3D0" w14:textId="77777777" w:rsidR="00092925" w:rsidRPr="002A6056" w:rsidRDefault="00092925" w:rsidP="00B53139">
            <w:pPr>
              <w:numPr>
                <w:ilvl w:val="0"/>
                <w:numId w:val="47"/>
              </w:num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2A6056">
              <w:rPr>
                <w:rFonts w:asciiTheme="minorHAnsi" w:hAnsiTheme="minorHAnsi" w:cstheme="minorHAnsi"/>
              </w:rPr>
              <w:t>prowadzenia dokumentacji współpracy, o ile wymaga ona realizacji wewnętrznych zasad, polityk, procedur, regulaminów, instrukcji obowiązujących w PGE Energia Odnawialna S.A., będącej realizacją prawnie uzasadnionego interesu Administratora związanego z zarządzaniem przedsiębiorstwem (podstawa z art. 6 ust. 1 lit. f RODO)</w:t>
            </w:r>
          </w:p>
          <w:p w14:paraId="02E4CD86" w14:textId="77777777" w:rsidR="00092925" w:rsidRPr="002A6056" w:rsidRDefault="00092925" w:rsidP="00B53139">
            <w:pPr>
              <w:numPr>
                <w:ilvl w:val="0"/>
                <w:numId w:val="47"/>
              </w:num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2A6056">
              <w:rPr>
                <w:rFonts w:asciiTheme="minorHAnsi" w:hAnsiTheme="minorHAnsi" w:cstheme="minorHAnsi"/>
              </w:rPr>
              <w:t>w celach archiwalnych (dowodowych) będących realizacją prawnie uzasadnionego interesu Administratora w tym zabezpieczenia informacji na wypadek prawnej potrzeby wykazania faktów (art. 6 ust. 1 lit. f RODO),</w:t>
            </w:r>
          </w:p>
          <w:p w14:paraId="1EAD4401" w14:textId="77777777" w:rsidR="00092925" w:rsidRPr="002A6056" w:rsidRDefault="00092925" w:rsidP="00B53139">
            <w:pPr>
              <w:numPr>
                <w:ilvl w:val="0"/>
                <w:numId w:val="47"/>
              </w:num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2A6056">
              <w:rPr>
                <w:rFonts w:asciiTheme="minorHAnsi" w:hAnsiTheme="minorHAnsi" w:cstheme="minorHAnsi"/>
              </w:rPr>
              <w:t>w celu ewentualnego ustalenia, dochodzenia lub obrony przed roszczeniami będącym realizacją prawnie uzasadnionego interesu Administratora, jakim jest obrona przed roszczeniami związanymi z realizacją Umowy lub dochodzenie tych roszczeń (art. 6 ust. 1 lit. f RODO).</w:t>
            </w:r>
          </w:p>
        </w:tc>
      </w:tr>
      <w:tr w:rsidR="00092925" w:rsidRPr="002A6056" w14:paraId="14544C8E" w14:textId="77777777" w:rsidTr="00A809DE">
        <w:trPr>
          <w:trHeight w:val="417"/>
        </w:trPr>
        <w:tc>
          <w:tcPr>
            <w:tcW w:w="1655" w:type="pct"/>
            <w:shd w:val="clear" w:color="auto" w:fill="auto"/>
          </w:tcPr>
          <w:p w14:paraId="18430C22" w14:textId="77777777" w:rsidR="00092925" w:rsidRPr="002A6056" w:rsidRDefault="00092925" w:rsidP="00B53139">
            <w:pPr>
              <w:numPr>
                <w:ilvl w:val="0"/>
                <w:numId w:val="46"/>
              </w:num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A6056">
              <w:rPr>
                <w:rFonts w:asciiTheme="minorHAnsi" w:hAnsiTheme="minorHAnsi" w:cstheme="minorHAnsi"/>
                <w:b/>
              </w:rPr>
              <w:t xml:space="preserve">Kategorie odnośnych </w:t>
            </w:r>
            <w:r w:rsidRPr="002A6056">
              <w:rPr>
                <w:rFonts w:asciiTheme="minorHAnsi" w:hAnsiTheme="minorHAnsi" w:cstheme="minorHAnsi"/>
                <w:b/>
              </w:rPr>
              <w:lastRenderedPageBreak/>
              <w:t>danych osobowych</w:t>
            </w:r>
          </w:p>
        </w:tc>
        <w:tc>
          <w:tcPr>
            <w:tcW w:w="3345" w:type="pct"/>
            <w:shd w:val="clear" w:color="auto" w:fill="auto"/>
            <w:vAlign w:val="center"/>
          </w:tcPr>
          <w:p w14:paraId="5F352188" w14:textId="77777777" w:rsidR="00092925" w:rsidRPr="002A6056" w:rsidRDefault="00092925" w:rsidP="00A809DE">
            <w:pPr>
              <w:jc w:val="both"/>
              <w:rPr>
                <w:rFonts w:asciiTheme="minorHAnsi" w:hAnsiTheme="minorHAnsi" w:cstheme="minorHAnsi"/>
              </w:rPr>
            </w:pPr>
            <w:r w:rsidRPr="002A6056">
              <w:rPr>
                <w:rFonts w:asciiTheme="minorHAnsi" w:hAnsiTheme="minorHAnsi" w:cstheme="minorHAnsi"/>
              </w:rPr>
              <w:lastRenderedPageBreak/>
              <w:t>Zakres przetwarzanych danych może obejmować dane identyfikacyjne takie jak: imię, nazwisko, służbowy adres e-mail, służbowy numer telefonu, stanowisko.</w:t>
            </w:r>
          </w:p>
        </w:tc>
      </w:tr>
      <w:tr w:rsidR="00092925" w:rsidRPr="002A6056" w14:paraId="35876987" w14:textId="77777777" w:rsidTr="00A809DE">
        <w:trPr>
          <w:trHeight w:val="417"/>
        </w:trPr>
        <w:tc>
          <w:tcPr>
            <w:tcW w:w="1655" w:type="pct"/>
            <w:shd w:val="clear" w:color="auto" w:fill="auto"/>
          </w:tcPr>
          <w:p w14:paraId="01099784" w14:textId="77777777" w:rsidR="00092925" w:rsidRPr="002A6056" w:rsidRDefault="00092925" w:rsidP="00B53139">
            <w:pPr>
              <w:numPr>
                <w:ilvl w:val="0"/>
                <w:numId w:val="46"/>
              </w:num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A6056">
              <w:rPr>
                <w:rFonts w:asciiTheme="minorHAnsi" w:hAnsiTheme="minorHAnsi" w:cstheme="minorHAnsi"/>
                <w:b/>
              </w:rPr>
              <w:t>Odbiorcy danych</w:t>
            </w:r>
          </w:p>
        </w:tc>
        <w:tc>
          <w:tcPr>
            <w:tcW w:w="3345" w:type="pct"/>
            <w:shd w:val="clear" w:color="auto" w:fill="auto"/>
            <w:vAlign w:val="center"/>
          </w:tcPr>
          <w:p w14:paraId="680651B5" w14:textId="77777777" w:rsidR="00092925" w:rsidRPr="002A6056" w:rsidRDefault="00092925" w:rsidP="00A809DE">
            <w:pPr>
              <w:jc w:val="both"/>
              <w:rPr>
                <w:rFonts w:asciiTheme="minorHAnsi" w:hAnsiTheme="minorHAnsi" w:cstheme="minorHAnsi"/>
              </w:rPr>
            </w:pPr>
            <w:r w:rsidRPr="002A6056">
              <w:rPr>
                <w:rFonts w:asciiTheme="minorHAnsi" w:hAnsiTheme="minorHAnsi" w:cstheme="minorHAnsi"/>
              </w:rPr>
              <w:t>Pani/Pana dane osobowe mogą być przekazywane następującym odbiorcom danych:</w:t>
            </w:r>
          </w:p>
          <w:p w14:paraId="557973C8" w14:textId="77777777" w:rsidR="00092925" w:rsidRPr="002A6056" w:rsidRDefault="00092925" w:rsidP="00B53139">
            <w:pPr>
              <w:pStyle w:val="Akapitzlist"/>
              <w:numPr>
                <w:ilvl w:val="0"/>
                <w:numId w:val="48"/>
              </w:numPr>
              <w:spacing w:line="276" w:lineRule="auto"/>
              <w:contextualSpacing/>
              <w:jc w:val="both"/>
              <w:rPr>
                <w:rFonts w:asciiTheme="minorHAnsi" w:hAnsiTheme="minorHAnsi" w:cstheme="minorHAnsi"/>
              </w:rPr>
            </w:pPr>
            <w:r w:rsidRPr="002A6056">
              <w:rPr>
                <w:rFonts w:asciiTheme="minorHAnsi" w:hAnsiTheme="minorHAnsi" w:cstheme="minorHAnsi"/>
              </w:rPr>
              <w:t>podmiotom z Grupy Kapitałowej PGE.</w:t>
            </w:r>
          </w:p>
          <w:p w14:paraId="2F5B9B98" w14:textId="77777777" w:rsidR="00092925" w:rsidRPr="002A6056" w:rsidRDefault="00092925" w:rsidP="00B53139">
            <w:pPr>
              <w:pStyle w:val="Akapitzlist"/>
              <w:numPr>
                <w:ilvl w:val="0"/>
                <w:numId w:val="48"/>
              </w:numPr>
              <w:spacing w:line="276" w:lineRule="auto"/>
              <w:contextualSpacing/>
              <w:jc w:val="both"/>
              <w:rPr>
                <w:rFonts w:asciiTheme="minorHAnsi" w:hAnsiTheme="minorHAnsi" w:cstheme="minorHAnsi"/>
              </w:rPr>
            </w:pPr>
            <w:r w:rsidRPr="002A6056">
              <w:rPr>
                <w:rFonts w:asciiTheme="minorHAnsi" w:hAnsiTheme="minorHAnsi" w:cstheme="minorHAnsi"/>
              </w:rPr>
              <w:t>podmiotom przetwarzającym je na zlecenie Administratora, w tym podmiotom świadczącym wybrane usługi na rzecz Administratora, w takim zakresie w jakim jest to niezbędne do świadczenia tych usług w celu realizacji umowy łączącej ich z Administratorem.</w:t>
            </w:r>
          </w:p>
          <w:p w14:paraId="686CEB2F" w14:textId="77777777" w:rsidR="00092925" w:rsidRPr="002A6056" w:rsidRDefault="00092925" w:rsidP="00B53139">
            <w:pPr>
              <w:pStyle w:val="Akapitzlist"/>
              <w:numPr>
                <w:ilvl w:val="0"/>
                <w:numId w:val="48"/>
              </w:numPr>
              <w:spacing w:line="276" w:lineRule="auto"/>
              <w:contextualSpacing/>
              <w:jc w:val="both"/>
              <w:rPr>
                <w:rFonts w:asciiTheme="minorHAnsi" w:hAnsiTheme="minorHAnsi" w:cstheme="minorHAnsi"/>
              </w:rPr>
            </w:pPr>
            <w:r w:rsidRPr="002A6056">
              <w:rPr>
                <w:rFonts w:asciiTheme="minorHAnsi" w:hAnsiTheme="minorHAnsi" w:cstheme="minorHAnsi"/>
              </w:rPr>
              <w:t>organom lub podmiotom publicznym uprawnionym do uzyskania danych na podstawie obowiązujących przepisów prawa (np. sądom, policji, prokuraturze itp.), gdy wystąpią z takim żądaniem w oparciu o stosowną podstawę prawną.</w:t>
            </w:r>
          </w:p>
        </w:tc>
      </w:tr>
      <w:tr w:rsidR="00092925" w:rsidRPr="002A6056" w14:paraId="21BC39FA" w14:textId="77777777" w:rsidTr="00A809DE">
        <w:trPr>
          <w:trHeight w:val="417"/>
        </w:trPr>
        <w:tc>
          <w:tcPr>
            <w:tcW w:w="1655" w:type="pct"/>
            <w:shd w:val="clear" w:color="auto" w:fill="auto"/>
          </w:tcPr>
          <w:p w14:paraId="26E838C3" w14:textId="77777777" w:rsidR="00092925" w:rsidRPr="002A6056" w:rsidRDefault="00092925" w:rsidP="00B53139">
            <w:pPr>
              <w:numPr>
                <w:ilvl w:val="0"/>
                <w:numId w:val="46"/>
              </w:num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A6056">
              <w:rPr>
                <w:rFonts w:asciiTheme="minorHAnsi" w:hAnsiTheme="minorHAnsi" w:cstheme="minorHAnsi"/>
                <w:b/>
                <w:bCs/>
              </w:rPr>
              <w:t>Przekazywanie danych poza EOG</w:t>
            </w:r>
          </w:p>
        </w:tc>
        <w:tc>
          <w:tcPr>
            <w:tcW w:w="3345" w:type="pct"/>
            <w:shd w:val="clear" w:color="auto" w:fill="auto"/>
          </w:tcPr>
          <w:p w14:paraId="35D646B7" w14:textId="77777777" w:rsidR="00092925" w:rsidRPr="002A6056" w:rsidRDefault="00092925" w:rsidP="00A809DE">
            <w:pPr>
              <w:jc w:val="both"/>
              <w:rPr>
                <w:rFonts w:asciiTheme="minorHAnsi" w:hAnsiTheme="minorHAnsi" w:cstheme="minorHAnsi"/>
              </w:rPr>
            </w:pPr>
            <w:r w:rsidRPr="002A6056">
              <w:rPr>
                <w:rFonts w:asciiTheme="minorHAnsi" w:hAnsiTheme="minorHAnsi" w:cstheme="minorHAnsi"/>
                <w:b/>
              </w:rPr>
              <w:t xml:space="preserve">Pani/Pana dane osobowe co do zasady nie będą przekazywane poza Europejski Obszar Gospodarczy (dalej: EOG). </w:t>
            </w:r>
            <w:r w:rsidRPr="002A6056">
              <w:rPr>
                <w:rFonts w:asciiTheme="minorHAnsi" w:hAnsiTheme="minorHAnsi" w:cstheme="minorHAnsi"/>
              </w:rPr>
              <w:t xml:space="preserve">Mając jednak na uwadze usługi świadczone przez spółkę PGE Systemy S.A. przy realizacji wsparcia dla usług teleinformatycznych oraz infrastruktury IT w Grupie Kapitałowej PGE wykonanie określonych czynności bądź zadań informatycznych może powodować przekazanie Pani/Pana danych poza obszar EOG. Więcej informacji na temat ewentualnego transferu danych i sposobu jego zabezpieczenia przez spółkę PGE Systemy S.A. można uzyskać pod adresem e-mail: </w:t>
            </w:r>
            <w:hyperlink r:id="rId9" w:history="1">
              <w:r w:rsidRPr="002A6056">
                <w:rPr>
                  <w:rFonts w:asciiTheme="minorHAnsi" w:hAnsiTheme="minorHAnsi" w:cstheme="minorHAnsi"/>
                </w:rPr>
                <w:t>iod.pgesystemy@gkpge.pl</w:t>
              </w:r>
            </w:hyperlink>
            <w:r w:rsidRPr="002A6056">
              <w:rPr>
                <w:rFonts w:asciiTheme="minorHAnsi" w:hAnsiTheme="minorHAnsi" w:cstheme="minorHAnsi"/>
              </w:rPr>
              <w:t xml:space="preserve">. </w:t>
            </w:r>
          </w:p>
          <w:p w14:paraId="7863A4F5" w14:textId="77777777" w:rsidR="00092925" w:rsidRPr="002A6056" w:rsidRDefault="00092925" w:rsidP="00A809DE">
            <w:pPr>
              <w:jc w:val="both"/>
              <w:rPr>
                <w:rFonts w:asciiTheme="minorHAnsi" w:hAnsiTheme="minorHAnsi" w:cstheme="minorHAnsi"/>
              </w:rPr>
            </w:pPr>
            <w:r w:rsidRPr="002A6056">
              <w:rPr>
                <w:rFonts w:asciiTheme="minorHAnsi" w:hAnsiTheme="minorHAnsi" w:cstheme="minorHAnsi"/>
              </w:rPr>
              <w:t xml:space="preserve">W przypadku pozostałych podwykonawców zastosowany przez Administratora sposób zabezpieczenia Pani/Pana danych jest zgodny z zasadami przewidzianymi w rozdziale V RODO. W związku z powyższym może Pani/Pan zażądać informacji o stosowanych zabezpieczeniach w tym zakresie, uzyskać kopię informacji o tych zabezpieczeniach oraz informację o miejscu ich udostępnienia wysyłając żądanie na adres e-mail: </w:t>
            </w:r>
            <w:hyperlink r:id="rId10" w:history="1">
              <w:r w:rsidRPr="002A6056">
                <w:rPr>
                  <w:rFonts w:asciiTheme="minorHAnsi" w:hAnsiTheme="minorHAnsi" w:cstheme="minorHAnsi"/>
                  <w:bCs/>
                </w:rPr>
                <w:t>iod.eosa@gkpge.pl</w:t>
              </w:r>
            </w:hyperlink>
            <w:r w:rsidRPr="002A6056">
              <w:rPr>
                <w:rFonts w:asciiTheme="minorHAnsi" w:hAnsiTheme="minorHAnsi" w:cstheme="minorHAnsi"/>
                <w:bCs/>
              </w:rPr>
              <w:t xml:space="preserve"> lub pisemnie na adres siedziby ADO wskazany w pkt I</w:t>
            </w:r>
          </w:p>
        </w:tc>
      </w:tr>
      <w:tr w:rsidR="00092925" w:rsidRPr="002A6056" w14:paraId="6DAF3BF5" w14:textId="77777777" w:rsidTr="00A809DE">
        <w:trPr>
          <w:trHeight w:val="417"/>
        </w:trPr>
        <w:tc>
          <w:tcPr>
            <w:tcW w:w="1655" w:type="pct"/>
            <w:shd w:val="clear" w:color="auto" w:fill="auto"/>
          </w:tcPr>
          <w:p w14:paraId="4D08DFBF" w14:textId="77777777" w:rsidR="00092925" w:rsidRPr="002A6056" w:rsidRDefault="00092925" w:rsidP="00B53139">
            <w:pPr>
              <w:numPr>
                <w:ilvl w:val="0"/>
                <w:numId w:val="46"/>
              </w:num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A6056">
              <w:rPr>
                <w:rFonts w:asciiTheme="minorHAnsi" w:hAnsiTheme="minorHAnsi" w:cstheme="minorHAnsi"/>
                <w:b/>
              </w:rPr>
              <w:t>Okres przechowywania danych</w:t>
            </w:r>
          </w:p>
        </w:tc>
        <w:tc>
          <w:tcPr>
            <w:tcW w:w="3345" w:type="pct"/>
            <w:shd w:val="clear" w:color="auto" w:fill="auto"/>
            <w:vAlign w:val="center"/>
          </w:tcPr>
          <w:p w14:paraId="687C7781" w14:textId="77777777" w:rsidR="00092925" w:rsidRPr="002A6056" w:rsidRDefault="00092925" w:rsidP="00A809DE">
            <w:pPr>
              <w:jc w:val="both"/>
              <w:rPr>
                <w:rFonts w:asciiTheme="minorHAnsi" w:hAnsiTheme="minorHAnsi" w:cstheme="minorHAnsi"/>
              </w:rPr>
            </w:pPr>
            <w:r w:rsidRPr="002A6056">
              <w:rPr>
                <w:rFonts w:asciiTheme="minorHAnsi" w:hAnsiTheme="minorHAnsi" w:cstheme="minorHAnsi"/>
              </w:rPr>
              <w:t>W zależności od celu przetwarzania Pani/Pana dane osobowe będą przechowywane :</w:t>
            </w:r>
          </w:p>
          <w:p w14:paraId="0A0176E5" w14:textId="77777777" w:rsidR="00092925" w:rsidRPr="002A6056" w:rsidRDefault="00092925" w:rsidP="00B53139">
            <w:pPr>
              <w:pStyle w:val="Akapitzlist"/>
              <w:numPr>
                <w:ilvl w:val="0"/>
                <w:numId w:val="49"/>
              </w:numPr>
              <w:spacing w:line="276" w:lineRule="auto"/>
              <w:contextualSpacing/>
              <w:jc w:val="both"/>
              <w:rPr>
                <w:rFonts w:asciiTheme="minorHAnsi" w:hAnsiTheme="minorHAnsi" w:cstheme="minorHAnsi"/>
              </w:rPr>
            </w:pPr>
            <w:r w:rsidRPr="002A6056">
              <w:rPr>
                <w:rFonts w:asciiTheme="minorHAnsi" w:hAnsiTheme="minorHAnsi" w:cstheme="minorHAnsi"/>
              </w:rPr>
              <w:t>przez okres obowiązywania Umowy, a po jej zakończeniu przez okres niezbędny do wykonania obowiązków lub uprawnień wynikających z przepisów prawa oraz okres przedawnienia roszczeń.</w:t>
            </w:r>
          </w:p>
          <w:p w14:paraId="753AD94C" w14:textId="77777777" w:rsidR="00092925" w:rsidRPr="002A6056" w:rsidRDefault="00092925" w:rsidP="00B53139">
            <w:pPr>
              <w:pStyle w:val="Akapitzlist"/>
              <w:numPr>
                <w:ilvl w:val="0"/>
                <w:numId w:val="49"/>
              </w:numPr>
              <w:spacing w:line="276" w:lineRule="auto"/>
              <w:contextualSpacing/>
              <w:jc w:val="both"/>
              <w:rPr>
                <w:rFonts w:asciiTheme="minorHAnsi" w:hAnsiTheme="minorHAnsi" w:cstheme="minorHAnsi"/>
              </w:rPr>
            </w:pPr>
            <w:r w:rsidRPr="002A6056">
              <w:rPr>
                <w:rFonts w:asciiTheme="minorHAnsi" w:hAnsiTheme="minorHAnsi" w:cstheme="minorHAnsi"/>
              </w:rPr>
              <w:t>do momentu zakończenia postępowań cywilnych, egzekucyjnych, administracyjnych i karnych wymagających przetwarzania Pani/Pana danych.</w:t>
            </w:r>
          </w:p>
        </w:tc>
      </w:tr>
      <w:tr w:rsidR="00092925" w:rsidRPr="002A6056" w14:paraId="6B3A4A03" w14:textId="77777777" w:rsidTr="00A809DE">
        <w:trPr>
          <w:trHeight w:val="1078"/>
        </w:trPr>
        <w:tc>
          <w:tcPr>
            <w:tcW w:w="1655" w:type="pct"/>
            <w:shd w:val="clear" w:color="auto" w:fill="auto"/>
          </w:tcPr>
          <w:p w14:paraId="769C0FE0" w14:textId="77777777" w:rsidR="00092925" w:rsidRPr="002A6056" w:rsidRDefault="00092925" w:rsidP="00B53139">
            <w:pPr>
              <w:numPr>
                <w:ilvl w:val="0"/>
                <w:numId w:val="46"/>
              </w:num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A6056">
              <w:rPr>
                <w:rFonts w:asciiTheme="minorHAnsi" w:hAnsiTheme="minorHAnsi" w:cstheme="minorHAnsi"/>
                <w:b/>
              </w:rPr>
              <w:lastRenderedPageBreak/>
              <w:t>Prawa osoby, której dane dotyczą</w:t>
            </w:r>
          </w:p>
        </w:tc>
        <w:tc>
          <w:tcPr>
            <w:tcW w:w="3345" w:type="pct"/>
            <w:shd w:val="clear" w:color="auto" w:fill="auto"/>
            <w:vAlign w:val="center"/>
          </w:tcPr>
          <w:p w14:paraId="5C19F78A" w14:textId="77777777" w:rsidR="00092925" w:rsidRPr="002A6056" w:rsidRDefault="00092925" w:rsidP="00A809DE">
            <w:pPr>
              <w:jc w:val="both"/>
              <w:rPr>
                <w:rFonts w:asciiTheme="minorHAnsi" w:hAnsiTheme="minorHAnsi" w:cstheme="minorHAnsi"/>
              </w:rPr>
            </w:pPr>
            <w:r w:rsidRPr="002A6056">
              <w:rPr>
                <w:rFonts w:asciiTheme="minorHAnsi" w:hAnsiTheme="minorHAnsi" w:cstheme="minorHAnsi"/>
              </w:rPr>
              <w:t>W każdej chwili przysługuje Pani/Panu prawo do żądania od Administratora dostępu do swoich danych (w tym otrzymania ich kopii), prawo ich sprostowania, usunięcia lub ograniczenia przetwarzania.</w:t>
            </w:r>
          </w:p>
        </w:tc>
      </w:tr>
      <w:tr w:rsidR="00092925" w:rsidRPr="002A6056" w14:paraId="07E38587" w14:textId="77777777" w:rsidTr="00A809DE">
        <w:trPr>
          <w:trHeight w:val="702"/>
        </w:trPr>
        <w:tc>
          <w:tcPr>
            <w:tcW w:w="1655" w:type="pct"/>
            <w:shd w:val="clear" w:color="auto" w:fill="auto"/>
          </w:tcPr>
          <w:p w14:paraId="36364FF9" w14:textId="77777777" w:rsidR="00092925" w:rsidRPr="002A6056" w:rsidRDefault="00092925" w:rsidP="00B53139">
            <w:pPr>
              <w:numPr>
                <w:ilvl w:val="0"/>
                <w:numId w:val="46"/>
              </w:num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A6056">
              <w:rPr>
                <w:rFonts w:asciiTheme="minorHAnsi" w:hAnsiTheme="minorHAnsi" w:cstheme="minorHAnsi"/>
                <w:b/>
              </w:rPr>
              <w:t>Prawo do sprzeciwu</w:t>
            </w:r>
          </w:p>
        </w:tc>
        <w:tc>
          <w:tcPr>
            <w:tcW w:w="3345" w:type="pct"/>
            <w:shd w:val="clear" w:color="auto" w:fill="auto"/>
            <w:vAlign w:val="center"/>
          </w:tcPr>
          <w:p w14:paraId="5CA6D919" w14:textId="77777777" w:rsidR="00092925" w:rsidRPr="002A6056" w:rsidRDefault="00092925" w:rsidP="00A809DE">
            <w:pPr>
              <w:jc w:val="both"/>
              <w:rPr>
                <w:rFonts w:asciiTheme="minorHAnsi" w:hAnsiTheme="minorHAnsi" w:cstheme="minorHAnsi"/>
              </w:rPr>
            </w:pPr>
            <w:r w:rsidRPr="002A6056">
              <w:rPr>
                <w:rFonts w:asciiTheme="minorHAnsi" w:hAnsiTheme="minorHAnsi" w:cstheme="minorHAnsi"/>
              </w:rPr>
              <w:t>W każdej chwili przysługuje Pani/Panu prawo do wniesienia sprzeciwu wobec przetwarzania Pani/Pana danych osobowych na podstawie prawnie uzasadnionego interesu Administratora. Administrator przestanie przetwarzać Pani/Pana dane, chyba że będzie w stanie wykazać, że istnieją ważne, prawnie uzasadnione podstawy, które są nadrzędne wobec Pani/Pana interesów, praw i wolności lub Pani/Pana dane będą niezbędne do ewentualnego ustalenia, dochodzenia lub obrony roszczeń.</w:t>
            </w:r>
          </w:p>
        </w:tc>
      </w:tr>
      <w:tr w:rsidR="00092925" w:rsidRPr="002A6056" w14:paraId="63E97114" w14:textId="77777777" w:rsidTr="00A809DE">
        <w:trPr>
          <w:trHeight w:val="1078"/>
        </w:trPr>
        <w:tc>
          <w:tcPr>
            <w:tcW w:w="1655" w:type="pct"/>
            <w:shd w:val="clear" w:color="auto" w:fill="auto"/>
          </w:tcPr>
          <w:p w14:paraId="3E863FAB" w14:textId="77777777" w:rsidR="00092925" w:rsidRPr="002A6056" w:rsidRDefault="00092925" w:rsidP="00B53139">
            <w:pPr>
              <w:numPr>
                <w:ilvl w:val="0"/>
                <w:numId w:val="46"/>
              </w:num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A6056">
              <w:rPr>
                <w:rFonts w:asciiTheme="minorHAnsi" w:hAnsiTheme="minorHAnsi" w:cstheme="minorHAnsi"/>
                <w:b/>
              </w:rPr>
              <w:t>Prawo wniesienia skargi</w:t>
            </w:r>
          </w:p>
        </w:tc>
        <w:tc>
          <w:tcPr>
            <w:tcW w:w="3345" w:type="pct"/>
            <w:shd w:val="clear" w:color="auto" w:fill="auto"/>
            <w:vAlign w:val="center"/>
          </w:tcPr>
          <w:p w14:paraId="3F4562BB" w14:textId="77777777" w:rsidR="00092925" w:rsidRPr="002A6056" w:rsidRDefault="00092925" w:rsidP="00A809DE">
            <w:pPr>
              <w:jc w:val="both"/>
              <w:rPr>
                <w:rFonts w:asciiTheme="minorHAnsi" w:hAnsiTheme="minorHAnsi" w:cstheme="minorHAnsi"/>
              </w:rPr>
            </w:pPr>
            <w:r w:rsidRPr="002A6056">
              <w:rPr>
                <w:rFonts w:asciiTheme="minorHAnsi" w:hAnsiTheme="minorHAnsi" w:cstheme="minorHAnsi"/>
              </w:rPr>
              <w:t>Zgodnie z RODO przysługuje Pani/Panu prawo do wniesienia skargi do organu nadzorczego, którym w Polsce jest Prezes Urzędu Ochrony Danych Osobowych.</w:t>
            </w:r>
          </w:p>
        </w:tc>
      </w:tr>
      <w:tr w:rsidR="00092925" w:rsidRPr="002A6056" w14:paraId="587CF4F2" w14:textId="77777777" w:rsidTr="00A809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1655" w:type="pct"/>
            <w:shd w:val="clear" w:color="auto" w:fill="auto"/>
          </w:tcPr>
          <w:p w14:paraId="0DA4019B" w14:textId="77777777" w:rsidR="00092925" w:rsidRPr="002A6056" w:rsidRDefault="00092925" w:rsidP="00B53139">
            <w:pPr>
              <w:numPr>
                <w:ilvl w:val="0"/>
                <w:numId w:val="46"/>
              </w:num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A6056">
              <w:rPr>
                <w:rFonts w:asciiTheme="minorHAnsi" w:hAnsiTheme="minorHAnsi" w:cstheme="minorHAnsi"/>
                <w:b/>
              </w:rPr>
              <w:t>Zautomatyzowane podejmowanie decyzji</w:t>
            </w:r>
          </w:p>
        </w:tc>
        <w:tc>
          <w:tcPr>
            <w:tcW w:w="3345" w:type="pct"/>
            <w:shd w:val="clear" w:color="auto" w:fill="auto"/>
            <w:vAlign w:val="center"/>
          </w:tcPr>
          <w:p w14:paraId="67DE5C04" w14:textId="77777777" w:rsidR="00092925" w:rsidRPr="002A6056" w:rsidRDefault="00092925" w:rsidP="00A809DE">
            <w:pPr>
              <w:jc w:val="both"/>
              <w:rPr>
                <w:rFonts w:asciiTheme="minorHAnsi" w:hAnsiTheme="minorHAnsi" w:cstheme="minorHAnsi"/>
              </w:rPr>
            </w:pPr>
            <w:r w:rsidRPr="002A6056">
              <w:rPr>
                <w:rFonts w:asciiTheme="minorHAnsi" w:hAnsiTheme="minorHAnsi" w:cstheme="minorHAnsi"/>
              </w:rPr>
              <w:t>Informujemy, że w procesie przetwarzania Pani/Pana danych nie podejmujemy decyzji w sposób zautomatyzowany, a Pani/Pana dane nie podlegają profilowaniu.</w:t>
            </w:r>
          </w:p>
        </w:tc>
      </w:tr>
    </w:tbl>
    <w:p w14:paraId="4635F33E" w14:textId="77777777" w:rsidR="002534C2" w:rsidRPr="00D319FC" w:rsidRDefault="002534C2" w:rsidP="002534C2">
      <w:pPr>
        <w:ind w:left="4956" w:hanging="4950"/>
        <w:jc w:val="right"/>
        <w:rPr>
          <w:rFonts w:asciiTheme="minorHAnsi" w:hAnsiTheme="minorHAnsi" w:cstheme="minorHAnsi"/>
          <w:i/>
          <w:sz w:val="18"/>
          <w:szCs w:val="18"/>
        </w:rPr>
      </w:pPr>
    </w:p>
    <w:sectPr w:rsidR="002534C2" w:rsidRPr="00D319FC" w:rsidSect="00FF4AA0">
      <w:headerReference w:type="default" r:id="rId11"/>
      <w:footerReference w:type="even" r:id="rId12"/>
      <w:footerReference w:type="default" r:id="rId13"/>
      <w:pgSz w:w="11906" w:h="16838" w:code="9"/>
      <w:pgMar w:top="510" w:right="1247" w:bottom="1021" w:left="1276" w:header="709" w:footer="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33C79F" w14:textId="77777777" w:rsidR="002D6483" w:rsidRDefault="002D6483" w:rsidP="00566A36">
      <w:r>
        <w:separator/>
      </w:r>
    </w:p>
  </w:endnote>
  <w:endnote w:type="continuationSeparator" w:id="0">
    <w:p w14:paraId="28A5E9E8" w14:textId="77777777" w:rsidR="002D6483" w:rsidRDefault="002D6483" w:rsidP="00566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G Times">
    <w:altName w:val="Times New Roman"/>
    <w:charset w:val="EE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L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E9E67" w14:textId="77777777" w:rsidR="00C3502D" w:rsidRDefault="00C3502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35FBEFD" w14:textId="77777777" w:rsidR="00C3502D" w:rsidRDefault="00C3502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entury Gothic" w:hAnsi="Century Gothic"/>
        <w:sz w:val="16"/>
        <w:szCs w:val="16"/>
      </w:rPr>
      <w:id w:val="585969331"/>
      <w:docPartObj>
        <w:docPartGallery w:val="Page Numbers (Bottom of Page)"/>
        <w:docPartUnique/>
      </w:docPartObj>
    </w:sdtPr>
    <w:sdtEndPr/>
    <w:sdtContent>
      <w:sdt>
        <w:sdtPr>
          <w:rPr>
            <w:rFonts w:ascii="Century Gothic" w:hAnsi="Century Gothic"/>
            <w:sz w:val="16"/>
            <w:szCs w:val="16"/>
          </w:rPr>
          <w:id w:val="-929662198"/>
          <w:docPartObj>
            <w:docPartGallery w:val="Page Numbers (Top of Page)"/>
            <w:docPartUnique/>
          </w:docPartObj>
        </w:sdtPr>
        <w:sdtEndPr/>
        <w:sdtContent>
          <w:p w14:paraId="1259BEBD" w14:textId="77777777" w:rsidR="00C3502D" w:rsidRPr="00CA4B37" w:rsidRDefault="00C3502D" w:rsidP="00697D27">
            <w:pPr>
              <w:pStyle w:val="Stopka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2E08BA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13E2E7A" wp14:editId="6989D3BD">
                      <wp:simplePos x="0" y="0"/>
                      <wp:positionH relativeFrom="column">
                        <wp:posOffset>1782</wp:posOffset>
                      </wp:positionH>
                      <wp:positionV relativeFrom="paragraph">
                        <wp:posOffset>52146</wp:posOffset>
                      </wp:positionV>
                      <wp:extent cx="5943600" cy="0"/>
                      <wp:effectExtent l="0" t="0" r="19050" b="19050"/>
                      <wp:wrapNone/>
                      <wp:docPr id="2" name="Łącznik prostoliniowy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9436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057E256C" id="Łącznik prostoliniowy 2" o:spid="_x0000_s1026" style="position:absolute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15pt,4.1pt" to="468.1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" strokecolor="black [3213]"/>
                  </w:pict>
                </mc:Fallback>
              </mc:AlternateContent>
            </w:r>
          </w:p>
          <w:p w14:paraId="17F70279" w14:textId="77777777" w:rsidR="00C3502D" w:rsidRPr="003E3547" w:rsidRDefault="00C3502D" w:rsidP="00B558DF">
            <w:pPr>
              <w:pStyle w:val="Stopka"/>
              <w:jc w:val="both"/>
              <w:rPr>
                <w:rFonts w:asciiTheme="minorHAnsi" w:hAnsiTheme="minorHAnsi"/>
                <w:b/>
                <w:color w:val="808080" w:themeColor="background1" w:themeShade="80"/>
                <w:sz w:val="16"/>
                <w:szCs w:val="16"/>
              </w:rPr>
            </w:pPr>
            <w:r w:rsidRPr="00B558DF">
              <w:rPr>
                <w:rFonts w:asciiTheme="minorHAnsi" w:hAnsiTheme="minorHAnsi"/>
                <w:b/>
                <w:color w:val="808080" w:themeColor="background1" w:themeShade="80"/>
                <w:sz w:val="16"/>
                <w:szCs w:val="16"/>
              </w:rPr>
              <w:t>PGE ENERGIA ODNAWIALNA SPÓŁKA AKCYJNA Z SIEDZIBĄ W WARSZAWIE, 00-876 WARSZAWA, UL. OGRODOWA 59A</w:t>
            </w:r>
            <w:r>
              <w:rPr>
                <w:rFonts w:asciiTheme="minorHAnsi" w:hAnsiTheme="minorHAnsi"/>
                <w:b/>
                <w:color w:val="808080" w:themeColor="background1" w:themeShade="80"/>
                <w:sz w:val="16"/>
                <w:szCs w:val="16"/>
              </w:rPr>
              <w:t xml:space="preserve"> </w:t>
            </w:r>
            <w:r w:rsidRPr="00B558DF">
              <w:rPr>
                <w:rFonts w:asciiTheme="minorHAnsi" w:hAnsiTheme="minorHAnsi"/>
                <w:color w:val="808080" w:themeColor="background1" w:themeShade="80"/>
                <w:sz w:val="16"/>
                <w:szCs w:val="16"/>
              </w:rPr>
              <w:t>WPISANA DO KRAJOWEGO REJESTRU SĄDOWEGO PROWADZONEGO PRZEZ SĄD REJONOWY DLA M. ST. WARSZAWY,KRS: 0000044915, NIP: 527-001-95-32, BDO: 000024744, KAPITAŁ ZAKŁADOWY: 929 218 930 ZŁ, KAPITAŁ WPŁACONY: 929 218 930 ZŁ, KONTO BANKOWE: BANK PKO BP S.A. NR 59 1020 1026 0000 1002 0248 6173, WWW.PGEEO.PL</w:t>
            </w:r>
          </w:p>
          <w:p w14:paraId="7A269D11" w14:textId="77777777" w:rsidR="00C3502D" w:rsidRPr="00925733" w:rsidRDefault="00C3502D">
            <w:pPr>
              <w:pStyle w:val="Stopka"/>
              <w:jc w:val="right"/>
              <w:rPr>
                <w:rFonts w:ascii="Century Gothic" w:hAnsi="Century Gothic"/>
                <w:sz w:val="16"/>
                <w:szCs w:val="16"/>
              </w:rPr>
            </w:pPr>
            <w:r w:rsidRPr="00347034">
              <w:rPr>
                <w:rFonts w:asciiTheme="minorHAnsi" w:hAnsiTheme="minorHAnsi"/>
                <w:sz w:val="16"/>
                <w:szCs w:val="16"/>
              </w:rPr>
              <w:t xml:space="preserve">Strona </w: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begin"/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instrText>PAGE</w:instrTex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separate"/>
            </w:r>
            <w:r w:rsidR="007A7918">
              <w:rPr>
                <w:rFonts w:asciiTheme="minorHAnsi" w:hAnsiTheme="minorHAnsi"/>
                <w:b/>
                <w:bCs/>
                <w:noProof/>
                <w:sz w:val="16"/>
                <w:szCs w:val="16"/>
              </w:rPr>
              <w:t>20</w: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end"/>
            </w:r>
            <w:r w:rsidRPr="00347034">
              <w:rPr>
                <w:rFonts w:asciiTheme="minorHAnsi" w:hAnsiTheme="minorHAnsi"/>
                <w:sz w:val="16"/>
                <w:szCs w:val="16"/>
              </w:rPr>
              <w:t xml:space="preserve"> z </w: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begin"/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instrText>NUMPAGES</w:instrTex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separate"/>
            </w:r>
            <w:r w:rsidR="007A7918">
              <w:rPr>
                <w:rFonts w:asciiTheme="minorHAnsi" w:hAnsiTheme="minorHAnsi"/>
                <w:b/>
                <w:bCs/>
                <w:noProof/>
                <w:sz w:val="16"/>
                <w:szCs w:val="16"/>
              </w:rPr>
              <w:t>20</w: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6648F76" w14:textId="77777777" w:rsidR="00C3502D" w:rsidRPr="00925733" w:rsidRDefault="00C3502D">
    <w:pPr>
      <w:pStyle w:val="Stopka"/>
      <w:ind w:right="360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FA6672" w14:textId="77777777" w:rsidR="002D6483" w:rsidRDefault="002D6483" w:rsidP="00566A36">
      <w:r>
        <w:separator/>
      </w:r>
    </w:p>
  </w:footnote>
  <w:footnote w:type="continuationSeparator" w:id="0">
    <w:p w14:paraId="4DE5FFFD" w14:textId="77777777" w:rsidR="002D6483" w:rsidRDefault="002D6483" w:rsidP="00566A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DE0EE" w14:textId="77777777" w:rsidR="00C3502D" w:rsidRDefault="00C3502D" w:rsidP="00CA1526">
    <w:pPr>
      <w:tabs>
        <w:tab w:val="left" w:pos="3572"/>
      </w:tabs>
      <w:autoSpaceDE w:val="0"/>
      <w:autoSpaceDN w:val="0"/>
      <w:adjustRightInd w:val="0"/>
      <w:rPr>
        <w:rFonts w:ascii="Cambria" w:hAnsi="Cambria" w:cs="Arial"/>
        <w:b/>
        <w:bCs/>
        <w:color w:val="1F497D"/>
        <w:sz w:val="18"/>
        <w:szCs w:val="18"/>
      </w:rPr>
    </w:pPr>
    <w:r>
      <w:rPr>
        <w:rFonts w:ascii="Cambria" w:hAnsi="Cambria" w:cs="Arial"/>
        <w:b/>
        <w:bCs/>
        <w:color w:val="1F497D"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192"/>
        </w:tabs>
        <w:ind w:left="3192" w:hanging="360"/>
      </w:pPr>
      <w:rPr>
        <w:b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0000009"/>
    <w:multiLevelType w:val="multilevel"/>
    <w:tmpl w:val="00000009"/>
    <w:name w:val="WW8Num2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  <w:rPr>
        <w:rFonts w:ascii="Arial" w:hAnsi="Arial" w:cs="Arial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4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000000B"/>
    <w:multiLevelType w:val="singleLevel"/>
    <w:tmpl w:val="62C48E32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6" w15:restartNumberingAfterBreak="0">
    <w:nsid w:val="0000000E"/>
    <w:multiLevelType w:val="multilevel"/>
    <w:tmpl w:val="5142C6F6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Garamond" w:eastAsia="Times New Roman" w:hAnsi="Garamond" w:cs="Arial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11"/>
    <w:multiLevelType w:val="singleLevel"/>
    <w:tmpl w:val="E8EAFAFA"/>
    <w:name w:val="WW8Num17"/>
    <w:lvl w:ilvl="0">
      <w:start w:val="1"/>
      <w:numFmt w:val="decimal"/>
      <w:lvlText w:val="%1."/>
      <w:lvlJc w:val="left"/>
      <w:pPr>
        <w:tabs>
          <w:tab w:val="num" w:pos="3192"/>
        </w:tabs>
        <w:ind w:left="3192" w:hanging="360"/>
      </w:pPr>
      <w:rPr>
        <w:b w:val="0"/>
      </w:rPr>
    </w:lvl>
  </w:abstractNum>
  <w:abstractNum w:abstractNumId="9" w15:restartNumberingAfterBreak="0">
    <w:nsid w:val="00000012"/>
    <w:multiLevelType w:val="multi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01293BE2"/>
    <w:multiLevelType w:val="hybridMultilevel"/>
    <w:tmpl w:val="F7481178"/>
    <w:lvl w:ilvl="0" w:tplc="997A5AF4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1680E59"/>
    <w:multiLevelType w:val="multilevel"/>
    <w:tmpl w:val="0415001D"/>
    <w:styleLink w:val="Styl5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3464648"/>
    <w:multiLevelType w:val="singleLevel"/>
    <w:tmpl w:val="E3F2581E"/>
    <w:lvl w:ilvl="0">
      <w:start w:val="1"/>
      <w:numFmt w:val="bullet"/>
      <w:pStyle w:val="Standardowyzkropk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05886FE0"/>
    <w:multiLevelType w:val="multilevel"/>
    <w:tmpl w:val="00000012"/>
    <w:styleLink w:val="Styl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7B30D8F"/>
    <w:multiLevelType w:val="hybridMultilevel"/>
    <w:tmpl w:val="A14C7B3A"/>
    <w:lvl w:ilvl="0" w:tplc="0415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15" w15:restartNumberingAfterBreak="0">
    <w:nsid w:val="085303F5"/>
    <w:multiLevelType w:val="multilevel"/>
    <w:tmpl w:val="0415001D"/>
    <w:styleLink w:val="Styl1"/>
    <w:lvl w:ilvl="0">
      <w:start w:val="1"/>
      <w:numFmt w:val="lowerLetter"/>
      <w:lvlText w:val="%1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08C46EDB"/>
    <w:multiLevelType w:val="multilevel"/>
    <w:tmpl w:val="6E0082F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 w:val="0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454"/>
      </w:pPr>
      <w:rPr>
        <w:rFonts w:asciiTheme="minorHAnsi" w:hAnsiTheme="minorHAnsi"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0B26719F"/>
    <w:multiLevelType w:val="hybridMultilevel"/>
    <w:tmpl w:val="E65047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B6544A6"/>
    <w:multiLevelType w:val="hybridMultilevel"/>
    <w:tmpl w:val="FBE41F22"/>
    <w:lvl w:ilvl="0" w:tplc="6A64DC0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  <w:sz w:val="18"/>
      </w:rPr>
    </w:lvl>
    <w:lvl w:ilvl="1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9" w15:restartNumberingAfterBreak="0">
    <w:nsid w:val="0BDB0748"/>
    <w:multiLevelType w:val="multilevel"/>
    <w:tmpl w:val="F4ECBA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0BEB692C"/>
    <w:multiLevelType w:val="hybridMultilevel"/>
    <w:tmpl w:val="F9306F8E"/>
    <w:lvl w:ilvl="0" w:tplc="04150019">
      <w:start w:val="1"/>
      <w:numFmt w:val="lowerLetter"/>
      <w:lvlText w:val="%1.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0FEB66EE"/>
    <w:multiLevelType w:val="hybridMultilevel"/>
    <w:tmpl w:val="B95A37E6"/>
    <w:lvl w:ilvl="0" w:tplc="BA6A2414">
      <w:start w:val="1"/>
      <w:numFmt w:val="decimal"/>
      <w:lvlText w:val="%1)"/>
      <w:lvlJc w:val="left"/>
      <w:pPr>
        <w:ind w:left="1080" w:hanging="360"/>
      </w:pPr>
      <w:rPr>
        <w:sz w:val="16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10FE1E46"/>
    <w:multiLevelType w:val="hybridMultilevel"/>
    <w:tmpl w:val="75EA343E"/>
    <w:name w:val="WW8Num1122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3" w15:restartNumberingAfterBreak="0">
    <w:nsid w:val="113F3EB4"/>
    <w:multiLevelType w:val="hybridMultilevel"/>
    <w:tmpl w:val="F9306F8E"/>
    <w:lvl w:ilvl="0" w:tplc="04150019">
      <w:start w:val="1"/>
      <w:numFmt w:val="lowerLetter"/>
      <w:lvlText w:val="%1.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16E75EED"/>
    <w:multiLevelType w:val="hybridMultilevel"/>
    <w:tmpl w:val="D2C20340"/>
    <w:lvl w:ilvl="0" w:tplc="0415000F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996" w:hanging="360"/>
      </w:pPr>
    </w:lvl>
    <w:lvl w:ilvl="2" w:tplc="0415001B">
      <w:start w:val="1"/>
      <w:numFmt w:val="lowerRoman"/>
      <w:lvlText w:val="%3."/>
      <w:lvlJc w:val="right"/>
      <w:pPr>
        <w:ind w:left="2716" w:hanging="180"/>
      </w:pPr>
    </w:lvl>
    <w:lvl w:ilvl="3" w:tplc="0415000F">
      <w:start w:val="1"/>
      <w:numFmt w:val="decimal"/>
      <w:lvlText w:val="%4."/>
      <w:lvlJc w:val="left"/>
      <w:pPr>
        <w:ind w:left="3436" w:hanging="360"/>
      </w:pPr>
    </w:lvl>
    <w:lvl w:ilvl="4" w:tplc="04150019">
      <w:start w:val="1"/>
      <w:numFmt w:val="lowerLetter"/>
      <w:lvlText w:val="%5."/>
      <w:lvlJc w:val="left"/>
      <w:pPr>
        <w:ind w:left="4156" w:hanging="360"/>
      </w:pPr>
    </w:lvl>
    <w:lvl w:ilvl="5" w:tplc="0415001B">
      <w:start w:val="1"/>
      <w:numFmt w:val="lowerRoman"/>
      <w:lvlText w:val="%6."/>
      <w:lvlJc w:val="right"/>
      <w:pPr>
        <w:ind w:left="4876" w:hanging="180"/>
      </w:pPr>
    </w:lvl>
    <w:lvl w:ilvl="6" w:tplc="0415000F">
      <w:start w:val="1"/>
      <w:numFmt w:val="decimal"/>
      <w:lvlText w:val="%7."/>
      <w:lvlJc w:val="left"/>
      <w:pPr>
        <w:ind w:left="5596" w:hanging="360"/>
      </w:pPr>
    </w:lvl>
    <w:lvl w:ilvl="7" w:tplc="04150019">
      <w:start w:val="1"/>
      <w:numFmt w:val="lowerLetter"/>
      <w:lvlText w:val="%8."/>
      <w:lvlJc w:val="left"/>
      <w:pPr>
        <w:ind w:left="6316" w:hanging="360"/>
      </w:pPr>
    </w:lvl>
    <w:lvl w:ilvl="8" w:tplc="0415001B">
      <w:start w:val="1"/>
      <w:numFmt w:val="lowerRoman"/>
      <w:lvlText w:val="%9."/>
      <w:lvlJc w:val="right"/>
      <w:pPr>
        <w:ind w:left="7036" w:hanging="180"/>
      </w:pPr>
    </w:lvl>
  </w:abstractNum>
  <w:abstractNum w:abstractNumId="25" w15:restartNumberingAfterBreak="0">
    <w:nsid w:val="1929643B"/>
    <w:multiLevelType w:val="multilevel"/>
    <w:tmpl w:val="0415001D"/>
    <w:styleLink w:val="Styl4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1AF55CE3"/>
    <w:multiLevelType w:val="hybridMultilevel"/>
    <w:tmpl w:val="09600F16"/>
    <w:lvl w:ilvl="0" w:tplc="0415000F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CC91142"/>
    <w:multiLevelType w:val="multilevel"/>
    <w:tmpl w:val="79006FCC"/>
    <w:styleLink w:val="Styl6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22780D53"/>
    <w:multiLevelType w:val="multilevel"/>
    <w:tmpl w:val="0415001D"/>
    <w:styleLink w:val="Styl7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25F316F3"/>
    <w:multiLevelType w:val="hybridMultilevel"/>
    <w:tmpl w:val="CED0BDE8"/>
    <w:lvl w:ilvl="0" w:tplc="FFFFFFF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hint="default"/>
        <w:b w:val="0"/>
        <w:i w:val="0"/>
        <w:color w:val="auto"/>
        <w:sz w:val="18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26247A32"/>
    <w:multiLevelType w:val="hybridMultilevel"/>
    <w:tmpl w:val="41BA0C26"/>
    <w:lvl w:ilvl="0" w:tplc="21A078B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b w:val="0"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7F28820">
      <w:start w:val="1"/>
      <w:numFmt w:val="decimal"/>
      <w:lvlText w:val="%4."/>
      <w:lvlJc w:val="left"/>
      <w:pPr>
        <w:ind w:left="2880" w:hanging="360"/>
      </w:pPr>
      <w:rPr>
        <w:rFonts w:asciiTheme="minorHAnsi" w:eastAsia="Calibri" w:hAnsiTheme="minorHAnsi" w:cstheme="minorHAnsi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E1A662C"/>
    <w:multiLevelType w:val="hybridMultilevel"/>
    <w:tmpl w:val="B0E4CDD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338A7263"/>
    <w:multiLevelType w:val="hybridMultilevel"/>
    <w:tmpl w:val="41920D0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341B2B6F"/>
    <w:multiLevelType w:val="hybridMultilevel"/>
    <w:tmpl w:val="F0021950"/>
    <w:lvl w:ilvl="0" w:tplc="F7C4D6A0">
      <w:start w:val="1"/>
      <w:numFmt w:val="decimal"/>
      <w:lvlText w:val="%1."/>
      <w:lvlJc w:val="left"/>
      <w:pPr>
        <w:ind w:left="71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4" w15:restartNumberingAfterBreak="0">
    <w:nsid w:val="345E3D06"/>
    <w:multiLevelType w:val="hybridMultilevel"/>
    <w:tmpl w:val="827A186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5036BF4"/>
    <w:multiLevelType w:val="hybridMultilevel"/>
    <w:tmpl w:val="ECA2CC7A"/>
    <w:lvl w:ilvl="0" w:tplc="F3361302">
      <w:start w:val="1"/>
      <w:numFmt w:val="lowerLetter"/>
      <w:lvlText w:val="%1."/>
      <w:lvlJc w:val="right"/>
      <w:pPr>
        <w:ind w:left="720" w:hanging="360"/>
      </w:pPr>
      <w:rPr>
        <w:rFonts w:asciiTheme="minorHAnsi" w:eastAsia="Times New Roman" w:hAnsiTheme="minorHAnsi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66A4F8A"/>
    <w:multiLevelType w:val="hybridMultilevel"/>
    <w:tmpl w:val="4EA43AB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37881B2A"/>
    <w:multiLevelType w:val="hybridMultilevel"/>
    <w:tmpl w:val="800E0D20"/>
    <w:lvl w:ilvl="0" w:tplc="665EB98A">
      <w:start w:val="1"/>
      <w:numFmt w:val="bullet"/>
      <w:lvlText w:val=""/>
      <w:lvlJc w:val="left"/>
      <w:pPr>
        <w:ind w:left="11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38" w15:restartNumberingAfterBreak="0">
    <w:nsid w:val="398318E2"/>
    <w:multiLevelType w:val="multilevel"/>
    <w:tmpl w:val="96106D9C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</w:rPr>
    </w:lvl>
    <w:lvl w:ilvl="1">
      <w:start w:val="1"/>
      <w:numFmt w:val="lowerLetter"/>
      <w:lvlText w:val="%2)"/>
      <w:lvlJc w:val="left"/>
      <w:pPr>
        <w:ind w:left="1070" w:hanging="360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Calibri" w:hint="default"/>
        <w:i w:val="0"/>
      </w:rPr>
    </w:lvl>
  </w:abstractNum>
  <w:abstractNum w:abstractNumId="39" w15:restartNumberingAfterBreak="0">
    <w:nsid w:val="3CF243FC"/>
    <w:multiLevelType w:val="hybridMultilevel"/>
    <w:tmpl w:val="EF02E49A"/>
    <w:lvl w:ilvl="0" w:tplc="82F8DF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846CB1A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7F28820">
      <w:start w:val="1"/>
      <w:numFmt w:val="decimal"/>
      <w:lvlText w:val="%4."/>
      <w:lvlJc w:val="left"/>
      <w:pPr>
        <w:ind w:left="2880" w:hanging="360"/>
      </w:pPr>
      <w:rPr>
        <w:rFonts w:asciiTheme="minorHAnsi" w:eastAsia="Calibri" w:hAnsiTheme="minorHAnsi" w:cstheme="minorHAnsi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DB17055"/>
    <w:multiLevelType w:val="hybridMultilevel"/>
    <w:tmpl w:val="54C0CAC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DC0416E"/>
    <w:multiLevelType w:val="multilevel"/>
    <w:tmpl w:val="25241E36"/>
    <w:lvl w:ilvl="0">
      <w:start w:val="1"/>
      <w:numFmt w:val="upperRoman"/>
      <w:pStyle w:val="A-SIWZRozdzia"/>
      <w:lvlText w:val="%1"/>
      <w:lvlJc w:val="left"/>
      <w:pPr>
        <w:tabs>
          <w:tab w:val="num" w:pos="624"/>
        </w:tabs>
        <w:ind w:left="624" w:hanging="624"/>
      </w:pPr>
      <w:rPr>
        <w:rFonts w:ascii="Tahoma" w:hAnsi="Tahoma" w:cs="Times New Roman" w:hint="default"/>
        <w:b/>
        <w:i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pStyle w:val="A-SIWZustpnum"/>
      <w:lvlText w:val="%2."/>
      <w:lvlJc w:val="left"/>
      <w:pPr>
        <w:tabs>
          <w:tab w:val="num" w:pos="964"/>
        </w:tabs>
        <w:ind w:left="964" w:hanging="340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2">
      <w:start w:val="1"/>
      <w:numFmt w:val="decimal"/>
      <w:pStyle w:val="A-SIWZpodpunkt"/>
      <w:lvlText w:val="%3)"/>
      <w:lvlJc w:val="left"/>
      <w:pPr>
        <w:tabs>
          <w:tab w:val="num" w:pos="1361"/>
        </w:tabs>
        <w:ind w:left="1361" w:hanging="397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3">
      <w:start w:val="1"/>
      <w:numFmt w:val="lowerLetter"/>
      <w:pStyle w:val="A-SIWZpodpunktwyliczanka"/>
      <w:lvlText w:val="%4)"/>
      <w:lvlJc w:val="left"/>
      <w:pPr>
        <w:tabs>
          <w:tab w:val="num" w:pos="1701"/>
        </w:tabs>
        <w:ind w:left="1701" w:hanging="34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2" w15:restartNumberingAfterBreak="0">
    <w:nsid w:val="40122590"/>
    <w:multiLevelType w:val="hybridMultilevel"/>
    <w:tmpl w:val="8F5658BA"/>
    <w:lvl w:ilvl="0" w:tplc="7354E628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28F2664"/>
    <w:multiLevelType w:val="hybridMultilevel"/>
    <w:tmpl w:val="E79E2A4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431B26AB"/>
    <w:multiLevelType w:val="hybridMultilevel"/>
    <w:tmpl w:val="723C0956"/>
    <w:lvl w:ilvl="0" w:tplc="5866D198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9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13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85D6623"/>
    <w:multiLevelType w:val="multilevel"/>
    <w:tmpl w:val="0415001D"/>
    <w:styleLink w:val="Styl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6" w15:restartNumberingAfterBreak="0">
    <w:nsid w:val="48A07692"/>
    <w:multiLevelType w:val="multilevel"/>
    <w:tmpl w:val="21785388"/>
    <w:styleLink w:val="WW8Num1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start w:val="1"/>
      <w:numFmt w:val="decimal"/>
      <w:lvlText w:val="%3."/>
      <w:lvlJc w:val="left"/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7" w15:restartNumberingAfterBreak="0">
    <w:nsid w:val="4B036FAE"/>
    <w:multiLevelType w:val="hybridMultilevel"/>
    <w:tmpl w:val="CED0BDE8"/>
    <w:lvl w:ilvl="0" w:tplc="0A02307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hint="default"/>
        <w:b w:val="0"/>
        <w:i w:val="0"/>
        <w:color w:val="auto"/>
        <w:sz w:val="18"/>
      </w:rPr>
    </w:lvl>
    <w:lvl w:ilvl="1" w:tplc="CCE4BBC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DFC7F65"/>
    <w:multiLevelType w:val="hybridMultilevel"/>
    <w:tmpl w:val="489CF8E8"/>
    <w:name w:val="WW8Num112"/>
    <w:lvl w:ilvl="0" w:tplc="AE30D2C6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4EA43B47"/>
    <w:multiLevelType w:val="hybridMultilevel"/>
    <w:tmpl w:val="9BD26D72"/>
    <w:lvl w:ilvl="0" w:tplc="149C215A">
      <w:start w:val="1"/>
      <w:numFmt w:val="decimal"/>
      <w:lvlText w:val="%1)"/>
      <w:lvlJc w:val="left"/>
      <w:pPr>
        <w:ind w:left="108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508D056C"/>
    <w:multiLevelType w:val="hybridMultilevel"/>
    <w:tmpl w:val="57CA6758"/>
    <w:lvl w:ilvl="0" w:tplc="04150011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1" w15:restartNumberingAfterBreak="0">
    <w:nsid w:val="54B31A5B"/>
    <w:multiLevelType w:val="multilevel"/>
    <w:tmpl w:val="F51CC0EE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2" w15:restartNumberingAfterBreak="0">
    <w:nsid w:val="5DFA0FF0"/>
    <w:multiLevelType w:val="hybridMultilevel"/>
    <w:tmpl w:val="621AED96"/>
    <w:lvl w:ilvl="0" w:tplc="E5E65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8DB553C"/>
    <w:multiLevelType w:val="hybridMultilevel"/>
    <w:tmpl w:val="F7FE5C0A"/>
    <w:lvl w:ilvl="0" w:tplc="FCA626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CF8831A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94A0F2E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 w15:restartNumberingAfterBreak="0">
    <w:nsid w:val="69F65BED"/>
    <w:multiLevelType w:val="hybridMultilevel"/>
    <w:tmpl w:val="A5D2008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72C7170A"/>
    <w:multiLevelType w:val="hybridMultilevel"/>
    <w:tmpl w:val="37087D6E"/>
    <w:lvl w:ilvl="0" w:tplc="0415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56" w15:restartNumberingAfterBreak="0">
    <w:nsid w:val="73EB45CF"/>
    <w:multiLevelType w:val="hybridMultilevel"/>
    <w:tmpl w:val="6D9EC2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B08FFA0">
      <w:numFmt w:val="bullet"/>
      <w:lvlText w:val=""/>
      <w:lvlJc w:val="left"/>
      <w:pPr>
        <w:ind w:left="1440" w:hanging="360"/>
      </w:pPr>
      <w:rPr>
        <w:rFonts w:ascii="Symbol" w:eastAsia="Times New Roman" w:hAnsi="Symbol" w:cs="Segoe UI" w:hint="default"/>
        <w:i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4344AE7"/>
    <w:multiLevelType w:val="hybridMultilevel"/>
    <w:tmpl w:val="901AAAAE"/>
    <w:lvl w:ilvl="0" w:tplc="49465B1E">
      <w:start w:val="1"/>
      <w:numFmt w:val="decimal"/>
      <w:lvlText w:val="%1."/>
      <w:lvlJc w:val="left"/>
      <w:pPr>
        <w:ind w:left="1440" w:hanging="360"/>
      </w:pPr>
      <w:rPr>
        <w:b w:val="0"/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 w15:restartNumberingAfterBreak="0">
    <w:nsid w:val="74E079E7"/>
    <w:multiLevelType w:val="hybridMultilevel"/>
    <w:tmpl w:val="CE36ADB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9C97612"/>
    <w:multiLevelType w:val="hybridMultilevel"/>
    <w:tmpl w:val="C9C2BA9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0" w15:restartNumberingAfterBreak="0">
    <w:nsid w:val="7A0446BF"/>
    <w:multiLevelType w:val="hybridMultilevel"/>
    <w:tmpl w:val="00DA03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A682AB4"/>
    <w:multiLevelType w:val="hybridMultilevel"/>
    <w:tmpl w:val="9662BA4C"/>
    <w:lvl w:ilvl="0" w:tplc="67F2113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AF84512"/>
    <w:multiLevelType w:val="hybridMultilevel"/>
    <w:tmpl w:val="1F0EE578"/>
    <w:lvl w:ilvl="0" w:tplc="E7ECDF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D991CD4"/>
    <w:multiLevelType w:val="hybridMultilevel"/>
    <w:tmpl w:val="1AEA0DB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571C24DA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C37C0A6C">
      <w:start w:val="1"/>
      <w:numFmt w:val="decimal"/>
      <w:lvlText w:val="%4."/>
      <w:lvlJc w:val="left"/>
      <w:pPr>
        <w:ind w:left="360" w:hanging="360"/>
      </w:pPr>
      <w:rPr>
        <w:b w:val="0"/>
        <w:bCs/>
        <w:strike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E2240A6"/>
    <w:multiLevelType w:val="multilevel"/>
    <w:tmpl w:val="62C0DBCC"/>
    <w:lvl w:ilvl="0">
      <w:start w:val="1"/>
      <w:numFmt w:val="decimal"/>
      <w:lvlText w:val="%1."/>
      <w:lvlJc w:val="left"/>
      <w:pPr>
        <w:ind w:left="720" w:hanging="720"/>
      </w:pPr>
      <w:rPr>
        <w:rFonts w:asciiTheme="minorHAnsi" w:eastAsia="Calibri" w:hAnsiTheme="minorHAnsi" w:cs="Segoe UI"/>
        <w:b w:val="0"/>
        <w:bCs/>
        <w:i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000000"/>
      </w:rPr>
    </w:lvl>
  </w:abstractNum>
  <w:num w:numId="1" w16cid:durableId="1477338723">
    <w:abstractNumId w:val="12"/>
  </w:num>
  <w:num w:numId="2" w16cid:durableId="278221693">
    <w:abstractNumId w:val="15"/>
  </w:num>
  <w:num w:numId="3" w16cid:durableId="187179757">
    <w:abstractNumId w:val="45"/>
  </w:num>
  <w:num w:numId="4" w16cid:durableId="651371327">
    <w:abstractNumId w:val="13"/>
  </w:num>
  <w:num w:numId="5" w16cid:durableId="1281258207">
    <w:abstractNumId w:val="25"/>
  </w:num>
  <w:num w:numId="6" w16cid:durableId="1277328490">
    <w:abstractNumId w:val="11"/>
  </w:num>
  <w:num w:numId="7" w16cid:durableId="1968124746">
    <w:abstractNumId w:val="27"/>
  </w:num>
  <w:num w:numId="8" w16cid:durableId="278073511">
    <w:abstractNumId w:val="28"/>
  </w:num>
  <w:num w:numId="9" w16cid:durableId="747577163">
    <w:abstractNumId w:val="41"/>
  </w:num>
  <w:num w:numId="10" w16cid:durableId="1002003400">
    <w:abstractNumId w:val="61"/>
  </w:num>
  <w:num w:numId="11" w16cid:durableId="2106919439">
    <w:abstractNumId w:val="62"/>
  </w:num>
  <w:num w:numId="12" w16cid:durableId="780146346">
    <w:abstractNumId w:val="10"/>
  </w:num>
  <w:num w:numId="13" w16cid:durableId="1955404637">
    <w:abstractNumId w:val="30"/>
  </w:num>
  <w:num w:numId="14" w16cid:durableId="1806191918">
    <w:abstractNumId w:val="46"/>
  </w:num>
  <w:num w:numId="15" w16cid:durableId="1683623989">
    <w:abstractNumId w:val="33"/>
  </w:num>
  <w:num w:numId="16" w16cid:durableId="1964770615">
    <w:abstractNumId w:val="39"/>
  </w:num>
  <w:num w:numId="17" w16cid:durableId="45698921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4948700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971546407">
    <w:abstractNumId w:val="5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 w16cid:durableId="1651473396">
    <w:abstractNumId w:val="56"/>
  </w:num>
  <w:num w:numId="21" w16cid:durableId="327558864">
    <w:abstractNumId w:val="43"/>
  </w:num>
  <w:num w:numId="22" w16cid:durableId="41566250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52986761">
    <w:abstractNumId w:val="47"/>
  </w:num>
  <w:num w:numId="24" w16cid:durableId="1618830702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410734550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 w16cid:durableId="2049597107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 w16cid:durableId="123844068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562643574">
    <w:abstractNumId w:val="16"/>
  </w:num>
  <w:num w:numId="29" w16cid:durableId="243880809">
    <w:abstractNumId w:val="37"/>
  </w:num>
  <w:num w:numId="30" w16cid:durableId="737728">
    <w:abstractNumId w:val="54"/>
  </w:num>
  <w:num w:numId="31" w16cid:durableId="1261136531">
    <w:abstractNumId w:val="36"/>
  </w:num>
  <w:num w:numId="32" w16cid:durableId="809326757">
    <w:abstractNumId w:val="21"/>
  </w:num>
  <w:num w:numId="33" w16cid:durableId="1050498457">
    <w:abstractNumId w:val="19"/>
  </w:num>
  <w:num w:numId="34" w16cid:durableId="61625859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058434449">
    <w:abstractNumId w:val="50"/>
  </w:num>
  <w:num w:numId="36" w16cid:durableId="492792194">
    <w:abstractNumId w:val="23"/>
  </w:num>
  <w:num w:numId="37" w16cid:durableId="1263608425">
    <w:abstractNumId w:val="42"/>
  </w:num>
  <w:num w:numId="38" w16cid:durableId="1855656363">
    <w:abstractNumId w:val="57"/>
  </w:num>
  <w:num w:numId="39" w16cid:durableId="626278269">
    <w:abstractNumId w:val="55"/>
  </w:num>
  <w:num w:numId="40" w16cid:durableId="807017037">
    <w:abstractNumId w:val="14"/>
  </w:num>
  <w:num w:numId="41" w16cid:durableId="1850488165">
    <w:abstractNumId w:val="58"/>
  </w:num>
  <w:num w:numId="42" w16cid:durableId="1816336490">
    <w:abstractNumId w:val="60"/>
  </w:num>
  <w:num w:numId="43" w16cid:durableId="91436372">
    <w:abstractNumId w:val="63"/>
  </w:num>
  <w:num w:numId="44" w16cid:durableId="90125840">
    <w:abstractNumId w:val="17"/>
  </w:num>
  <w:num w:numId="45" w16cid:durableId="1041629666">
    <w:abstractNumId w:val="32"/>
  </w:num>
  <w:num w:numId="46" w16cid:durableId="232473711">
    <w:abstractNumId w:val="52"/>
  </w:num>
  <w:num w:numId="47" w16cid:durableId="597326360">
    <w:abstractNumId w:val="35"/>
  </w:num>
  <w:num w:numId="48" w16cid:durableId="1052995351">
    <w:abstractNumId w:val="40"/>
  </w:num>
  <w:num w:numId="49" w16cid:durableId="604077929">
    <w:abstractNumId w:val="34"/>
  </w:num>
  <w:num w:numId="50" w16cid:durableId="1494445397">
    <w:abstractNumId w:val="64"/>
  </w:num>
  <w:num w:numId="51" w16cid:durableId="990019451">
    <w:abstractNumId w:val="44"/>
  </w:num>
  <w:num w:numId="52" w16cid:durableId="1903908344">
    <w:abstractNumId w:val="22"/>
  </w:num>
  <w:num w:numId="53" w16cid:durableId="550504487">
    <w:abstractNumId w:val="29"/>
  </w:num>
  <w:num w:numId="54" w16cid:durableId="1483155294">
    <w:abstractNumId w:val="31"/>
  </w:num>
  <w:num w:numId="55" w16cid:durableId="124352281">
    <w:abstractNumId w:val="53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6A36"/>
    <w:rsid w:val="00001672"/>
    <w:rsid w:val="000018D3"/>
    <w:rsid w:val="00001ECD"/>
    <w:rsid w:val="000022B5"/>
    <w:rsid w:val="00002783"/>
    <w:rsid w:val="00003251"/>
    <w:rsid w:val="00003573"/>
    <w:rsid w:val="00003C32"/>
    <w:rsid w:val="00003C93"/>
    <w:rsid w:val="000043DA"/>
    <w:rsid w:val="00004B12"/>
    <w:rsid w:val="00004E58"/>
    <w:rsid w:val="000063E2"/>
    <w:rsid w:val="00007243"/>
    <w:rsid w:val="00010239"/>
    <w:rsid w:val="00010821"/>
    <w:rsid w:val="00010971"/>
    <w:rsid w:val="000109CC"/>
    <w:rsid w:val="0001198A"/>
    <w:rsid w:val="00012670"/>
    <w:rsid w:val="000128A5"/>
    <w:rsid w:val="00012F5F"/>
    <w:rsid w:val="000135A2"/>
    <w:rsid w:val="00013AD1"/>
    <w:rsid w:val="00013B93"/>
    <w:rsid w:val="00013C87"/>
    <w:rsid w:val="00013EB9"/>
    <w:rsid w:val="0001428F"/>
    <w:rsid w:val="00014EAF"/>
    <w:rsid w:val="00016585"/>
    <w:rsid w:val="0002072D"/>
    <w:rsid w:val="000220D8"/>
    <w:rsid w:val="00022250"/>
    <w:rsid w:val="000226F6"/>
    <w:rsid w:val="0002368D"/>
    <w:rsid w:val="000237EC"/>
    <w:rsid w:val="000244B4"/>
    <w:rsid w:val="00024F24"/>
    <w:rsid w:val="0002687B"/>
    <w:rsid w:val="00027833"/>
    <w:rsid w:val="00027E2A"/>
    <w:rsid w:val="0003165E"/>
    <w:rsid w:val="0003228C"/>
    <w:rsid w:val="00032BA7"/>
    <w:rsid w:val="00032CAC"/>
    <w:rsid w:val="00032E97"/>
    <w:rsid w:val="000337C0"/>
    <w:rsid w:val="0003403D"/>
    <w:rsid w:val="00034CB9"/>
    <w:rsid w:val="00034EB1"/>
    <w:rsid w:val="000370AA"/>
    <w:rsid w:val="000373DF"/>
    <w:rsid w:val="00040327"/>
    <w:rsid w:val="000404F7"/>
    <w:rsid w:val="00040573"/>
    <w:rsid w:val="00040DC9"/>
    <w:rsid w:val="00041661"/>
    <w:rsid w:val="00043482"/>
    <w:rsid w:val="000436B9"/>
    <w:rsid w:val="00043891"/>
    <w:rsid w:val="00043E94"/>
    <w:rsid w:val="000444B2"/>
    <w:rsid w:val="000459A3"/>
    <w:rsid w:val="000459B0"/>
    <w:rsid w:val="00045B34"/>
    <w:rsid w:val="00045F0B"/>
    <w:rsid w:val="00046192"/>
    <w:rsid w:val="000465BF"/>
    <w:rsid w:val="00046A9E"/>
    <w:rsid w:val="000476A5"/>
    <w:rsid w:val="000500C3"/>
    <w:rsid w:val="00050BD9"/>
    <w:rsid w:val="000513D5"/>
    <w:rsid w:val="00052782"/>
    <w:rsid w:val="00052A44"/>
    <w:rsid w:val="0005387F"/>
    <w:rsid w:val="00053F3A"/>
    <w:rsid w:val="00053FBA"/>
    <w:rsid w:val="0005469C"/>
    <w:rsid w:val="0005544C"/>
    <w:rsid w:val="00055BAA"/>
    <w:rsid w:val="00055F32"/>
    <w:rsid w:val="0005609D"/>
    <w:rsid w:val="00056C90"/>
    <w:rsid w:val="0005750B"/>
    <w:rsid w:val="0005763C"/>
    <w:rsid w:val="00057A72"/>
    <w:rsid w:val="0006052B"/>
    <w:rsid w:val="0006165A"/>
    <w:rsid w:val="00061E61"/>
    <w:rsid w:val="000625B1"/>
    <w:rsid w:val="00062DCD"/>
    <w:rsid w:val="000633ED"/>
    <w:rsid w:val="000634C9"/>
    <w:rsid w:val="00063661"/>
    <w:rsid w:val="00063922"/>
    <w:rsid w:val="0006454A"/>
    <w:rsid w:val="00065358"/>
    <w:rsid w:val="00066299"/>
    <w:rsid w:val="00066D28"/>
    <w:rsid w:val="00066F99"/>
    <w:rsid w:val="00067139"/>
    <w:rsid w:val="00067A93"/>
    <w:rsid w:val="00067B8D"/>
    <w:rsid w:val="00067BEC"/>
    <w:rsid w:val="00070749"/>
    <w:rsid w:val="00070825"/>
    <w:rsid w:val="00070DC9"/>
    <w:rsid w:val="00071C02"/>
    <w:rsid w:val="00071DEF"/>
    <w:rsid w:val="00072146"/>
    <w:rsid w:val="0007262E"/>
    <w:rsid w:val="00072F42"/>
    <w:rsid w:val="00073E2A"/>
    <w:rsid w:val="00074712"/>
    <w:rsid w:val="00074E2C"/>
    <w:rsid w:val="00075531"/>
    <w:rsid w:val="000756BF"/>
    <w:rsid w:val="000763AE"/>
    <w:rsid w:val="000769D1"/>
    <w:rsid w:val="00076EF5"/>
    <w:rsid w:val="0007707F"/>
    <w:rsid w:val="000774D2"/>
    <w:rsid w:val="00077CC2"/>
    <w:rsid w:val="00077DC8"/>
    <w:rsid w:val="000803D7"/>
    <w:rsid w:val="0008070E"/>
    <w:rsid w:val="000808BF"/>
    <w:rsid w:val="00082226"/>
    <w:rsid w:val="000824A5"/>
    <w:rsid w:val="00083362"/>
    <w:rsid w:val="00083652"/>
    <w:rsid w:val="00084473"/>
    <w:rsid w:val="00085119"/>
    <w:rsid w:val="000853C7"/>
    <w:rsid w:val="0008581D"/>
    <w:rsid w:val="00085AB8"/>
    <w:rsid w:val="00086569"/>
    <w:rsid w:val="00086795"/>
    <w:rsid w:val="00086820"/>
    <w:rsid w:val="00086B67"/>
    <w:rsid w:val="00086B87"/>
    <w:rsid w:val="00086C91"/>
    <w:rsid w:val="00086D9F"/>
    <w:rsid w:val="0008772C"/>
    <w:rsid w:val="00087A17"/>
    <w:rsid w:val="00087A8C"/>
    <w:rsid w:val="00087F18"/>
    <w:rsid w:val="000900C9"/>
    <w:rsid w:val="000919FD"/>
    <w:rsid w:val="00091CDF"/>
    <w:rsid w:val="00091F05"/>
    <w:rsid w:val="00092635"/>
    <w:rsid w:val="00092696"/>
    <w:rsid w:val="00092925"/>
    <w:rsid w:val="00092E45"/>
    <w:rsid w:val="00093382"/>
    <w:rsid w:val="00093F79"/>
    <w:rsid w:val="00094344"/>
    <w:rsid w:val="000951E9"/>
    <w:rsid w:val="0009600A"/>
    <w:rsid w:val="00096757"/>
    <w:rsid w:val="00096B82"/>
    <w:rsid w:val="0009703C"/>
    <w:rsid w:val="0009762C"/>
    <w:rsid w:val="000A0028"/>
    <w:rsid w:val="000A01C6"/>
    <w:rsid w:val="000A020F"/>
    <w:rsid w:val="000A0958"/>
    <w:rsid w:val="000A0C3B"/>
    <w:rsid w:val="000A1069"/>
    <w:rsid w:val="000A11A2"/>
    <w:rsid w:val="000A1A02"/>
    <w:rsid w:val="000A21CD"/>
    <w:rsid w:val="000A238D"/>
    <w:rsid w:val="000A294E"/>
    <w:rsid w:val="000A3D34"/>
    <w:rsid w:val="000A3E79"/>
    <w:rsid w:val="000A533B"/>
    <w:rsid w:val="000A5B18"/>
    <w:rsid w:val="000A6F8A"/>
    <w:rsid w:val="000A7D95"/>
    <w:rsid w:val="000B137B"/>
    <w:rsid w:val="000B1ACE"/>
    <w:rsid w:val="000B2624"/>
    <w:rsid w:val="000B2659"/>
    <w:rsid w:val="000B2C02"/>
    <w:rsid w:val="000B2F86"/>
    <w:rsid w:val="000B2FFF"/>
    <w:rsid w:val="000B350D"/>
    <w:rsid w:val="000B3658"/>
    <w:rsid w:val="000B38A8"/>
    <w:rsid w:val="000B3AA3"/>
    <w:rsid w:val="000B4B33"/>
    <w:rsid w:val="000B5367"/>
    <w:rsid w:val="000B549A"/>
    <w:rsid w:val="000B55F4"/>
    <w:rsid w:val="000B5E6F"/>
    <w:rsid w:val="000B6BFB"/>
    <w:rsid w:val="000B6FB0"/>
    <w:rsid w:val="000B7407"/>
    <w:rsid w:val="000C08BE"/>
    <w:rsid w:val="000C1D23"/>
    <w:rsid w:val="000C20F4"/>
    <w:rsid w:val="000C23C6"/>
    <w:rsid w:val="000C3ADC"/>
    <w:rsid w:val="000C3BF5"/>
    <w:rsid w:val="000C5AF0"/>
    <w:rsid w:val="000C5CFA"/>
    <w:rsid w:val="000C691A"/>
    <w:rsid w:val="000C6A4E"/>
    <w:rsid w:val="000C6CDC"/>
    <w:rsid w:val="000C6FFB"/>
    <w:rsid w:val="000C7560"/>
    <w:rsid w:val="000C7A5D"/>
    <w:rsid w:val="000C7BA6"/>
    <w:rsid w:val="000D0F19"/>
    <w:rsid w:val="000D1027"/>
    <w:rsid w:val="000D14CA"/>
    <w:rsid w:val="000D1D0B"/>
    <w:rsid w:val="000D230D"/>
    <w:rsid w:val="000D32CB"/>
    <w:rsid w:val="000D3992"/>
    <w:rsid w:val="000D3B71"/>
    <w:rsid w:val="000D3D39"/>
    <w:rsid w:val="000D4823"/>
    <w:rsid w:val="000D57D6"/>
    <w:rsid w:val="000D6C87"/>
    <w:rsid w:val="000D6EC6"/>
    <w:rsid w:val="000D70DF"/>
    <w:rsid w:val="000D7198"/>
    <w:rsid w:val="000D71C4"/>
    <w:rsid w:val="000E0528"/>
    <w:rsid w:val="000E0722"/>
    <w:rsid w:val="000E09F5"/>
    <w:rsid w:val="000E0C50"/>
    <w:rsid w:val="000E0EF4"/>
    <w:rsid w:val="000E12CD"/>
    <w:rsid w:val="000E15DF"/>
    <w:rsid w:val="000E224D"/>
    <w:rsid w:val="000E246D"/>
    <w:rsid w:val="000E2B5E"/>
    <w:rsid w:val="000E2FB8"/>
    <w:rsid w:val="000E3EB3"/>
    <w:rsid w:val="000E3F51"/>
    <w:rsid w:val="000E47B5"/>
    <w:rsid w:val="000E50E1"/>
    <w:rsid w:val="000E521C"/>
    <w:rsid w:val="000E5A1A"/>
    <w:rsid w:val="000E5B6D"/>
    <w:rsid w:val="000E5BAA"/>
    <w:rsid w:val="000E6164"/>
    <w:rsid w:val="000E634E"/>
    <w:rsid w:val="000E6851"/>
    <w:rsid w:val="000E6CE6"/>
    <w:rsid w:val="000E6F67"/>
    <w:rsid w:val="000E7727"/>
    <w:rsid w:val="000E791B"/>
    <w:rsid w:val="000E7946"/>
    <w:rsid w:val="000E7B44"/>
    <w:rsid w:val="000F004B"/>
    <w:rsid w:val="000F072C"/>
    <w:rsid w:val="000F0800"/>
    <w:rsid w:val="000F1C66"/>
    <w:rsid w:val="000F1FB5"/>
    <w:rsid w:val="000F26D4"/>
    <w:rsid w:val="000F2B28"/>
    <w:rsid w:val="000F2BB5"/>
    <w:rsid w:val="000F3A4F"/>
    <w:rsid w:val="000F3BA1"/>
    <w:rsid w:val="000F3CAE"/>
    <w:rsid w:val="000F4ADD"/>
    <w:rsid w:val="000F54E7"/>
    <w:rsid w:val="000F5516"/>
    <w:rsid w:val="000F68C8"/>
    <w:rsid w:val="000F6A7C"/>
    <w:rsid w:val="000F73B3"/>
    <w:rsid w:val="000F7CF3"/>
    <w:rsid w:val="00100B6F"/>
    <w:rsid w:val="00100D6F"/>
    <w:rsid w:val="0010179E"/>
    <w:rsid w:val="001019FE"/>
    <w:rsid w:val="00101F44"/>
    <w:rsid w:val="00102535"/>
    <w:rsid w:val="00102E89"/>
    <w:rsid w:val="00102FFA"/>
    <w:rsid w:val="001038AE"/>
    <w:rsid w:val="00103963"/>
    <w:rsid w:val="001039D2"/>
    <w:rsid w:val="00104AB3"/>
    <w:rsid w:val="001052F2"/>
    <w:rsid w:val="001058C0"/>
    <w:rsid w:val="00106196"/>
    <w:rsid w:val="0010685E"/>
    <w:rsid w:val="0010767E"/>
    <w:rsid w:val="00107956"/>
    <w:rsid w:val="001108B9"/>
    <w:rsid w:val="00110EED"/>
    <w:rsid w:val="00111699"/>
    <w:rsid w:val="00112397"/>
    <w:rsid w:val="001131CE"/>
    <w:rsid w:val="00113219"/>
    <w:rsid w:val="0011342E"/>
    <w:rsid w:val="00114068"/>
    <w:rsid w:val="00115B9D"/>
    <w:rsid w:val="00115EBE"/>
    <w:rsid w:val="00117029"/>
    <w:rsid w:val="001179D3"/>
    <w:rsid w:val="00117E13"/>
    <w:rsid w:val="00120BE6"/>
    <w:rsid w:val="00120CB9"/>
    <w:rsid w:val="00120EAE"/>
    <w:rsid w:val="00121BDB"/>
    <w:rsid w:val="001239CF"/>
    <w:rsid w:val="00123E44"/>
    <w:rsid w:val="00124722"/>
    <w:rsid w:val="00125983"/>
    <w:rsid w:val="001261DD"/>
    <w:rsid w:val="001263DD"/>
    <w:rsid w:val="00126690"/>
    <w:rsid w:val="00127789"/>
    <w:rsid w:val="001302F0"/>
    <w:rsid w:val="001312B2"/>
    <w:rsid w:val="00131F30"/>
    <w:rsid w:val="0013242B"/>
    <w:rsid w:val="00132B28"/>
    <w:rsid w:val="00133334"/>
    <w:rsid w:val="001335F7"/>
    <w:rsid w:val="0013414B"/>
    <w:rsid w:val="0013493F"/>
    <w:rsid w:val="00135A0F"/>
    <w:rsid w:val="00135EE6"/>
    <w:rsid w:val="001366B4"/>
    <w:rsid w:val="00136FF0"/>
    <w:rsid w:val="0013702B"/>
    <w:rsid w:val="00137C9F"/>
    <w:rsid w:val="0014040F"/>
    <w:rsid w:val="00141C9F"/>
    <w:rsid w:val="00142419"/>
    <w:rsid w:val="00143239"/>
    <w:rsid w:val="0014366C"/>
    <w:rsid w:val="0014474E"/>
    <w:rsid w:val="001458C2"/>
    <w:rsid w:val="00145FBA"/>
    <w:rsid w:val="00146834"/>
    <w:rsid w:val="00146F8F"/>
    <w:rsid w:val="001470A0"/>
    <w:rsid w:val="00147F4B"/>
    <w:rsid w:val="00150FA6"/>
    <w:rsid w:val="001513BB"/>
    <w:rsid w:val="00151AA8"/>
    <w:rsid w:val="00151DA7"/>
    <w:rsid w:val="00151DE4"/>
    <w:rsid w:val="00152142"/>
    <w:rsid w:val="00152327"/>
    <w:rsid w:val="001527A2"/>
    <w:rsid w:val="00153044"/>
    <w:rsid w:val="00154898"/>
    <w:rsid w:val="00154C06"/>
    <w:rsid w:val="00154ED1"/>
    <w:rsid w:val="001553F4"/>
    <w:rsid w:val="0015566D"/>
    <w:rsid w:val="00155858"/>
    <w:rsid w:val="00155B6E"/>
    <w:rsid w:val="00156386"/>
    <w:rsid w:val="00156604"/>
    <w:rsid w:val="00157CB5"/>
    <w:rsid w:val="001603DA"/>
    <w:rsid w:val="0016052A"/>
    <w:rsid w:val="0016145C"/>
    <w:rsid w:val="00163056"/>
    <w:rsid w:val="001637F1"/>
    <w:rsid w:val="00165175"/>
    <w:rsid w:val="00165860"/>
    <w:rsid w:val="00165DD5"/>
    <w:rsid w:val="0016661D"/>
    <w:rsid w:val="0016673F"/>
    <w:rsid w:val="00167AC6"/>
    <w:rsid w:val="0017013E"/>
    <w:rsid w:val="00170283"/>
    <w:rsid w:val="00170AF9"/>
    <w:rsid w:val="00171183"/>
    <w:rsid w:val="0017181A"/>
    <w:rsid w:val="00171BEF"/>
    <w:rsid w:val="00171C2F"/>
    <w:rsid w:val="00172051"/>
    <w:rsid w:val="00172901"/>
    <w:rsid w:val="00172E56"/>
    <w:rsid w:val="001739E6"/>
    <w:rsid w:val="00174267"/>
    <w:rsid w:val="00176ED6"/>
    <w:rsid w:val="00177FE3"/>
    <w:rsid w:val="001805A7"/>
    <w:rsid w:val="00182022"/>
    <w:rsid w:val="001822BA"/>
    <w:rsid w:val="00182338"/>
    <w:rsid w:val="00182D0C"/>
    <w:rsid w:val="00182E15"/>
    <w:rsid w:val="001833F7"/>
    <w:rsid w:val="0018367D"/>
    <w:rsid w:val="00183A9B"/>
    <w:rsid w:val="00183CA8"/>
    <w:rsid w:val="00184017"/>
    <w:rsid w:val="001840AE"/>
    <w:rsid w:val="001841AB"/>
    <w:rsid w:val="001845E7"/>
    <w:rsid w:val="00184C9F"/>
    <w:rsid w:val="00185E46"/>
    <w:rsid w:val="0018600C"/>
    <w:rsid w:val="00186053"/>
    <w:rsid w:val="00186054"/>
    <w:rsid w:val="001863D4"/>
    <w:rsid w:val="00186D77"/>
    <w:rsid w:val="001870D9"/>
    <w:rsid w:val="001871C0"/>
    <w:rsid w:val="00187693"/>
    <w:rsid w:val="001878CD"/>
    <w:rsid w:val="0019038E"/>
    <w:rsid w:val="00190A12"/>
    <w:rsid w:val="00190E14"/>
    <w:rsid w:val="00190EEF"/>
    <w:rsid w:val="00191987"/>
    <w:rsid w:val="00192A9E"/>
    <w:rsid w:val="001937EF"/>
    <w:rsid w:val="0019393A"/>
    <w:rsid w:val="00193E2F"/>
    <w:rsid w:val="00193FF5"/>
    <w:rsid w:val="00194C05"/>
    <w:rsid w:val="00194FCD"/>
    <w:rsid w:val="001950FF"/>
    <w:rsid w:val="00195EC3"/>
    <w:rsid w:val="00196009"/>
    <w:rsid w:val="00196F76"/>
    <w:rsid w:val="001970D9"/>
    <w:rsid w:val="001979E2"/>
    <w:rsid w:val="00197BF6"/>
    <w:rsid w:val="001A0D98"/>
    <w:rsid w:val="001A0E69"/>
    <w:rsid w:val="001A1043"/>
    <w:rsid w:val="001A15F4"/>
    <w:rsid w:val="001A1C1D"/>
    <w:rsid w:val="001A2146"/>
    <w:rsid w:val="001A365B"/>
    <w:rsid w:val="001A365D"/>
    <w:rsid w:val="001A3F1E"/>
    <w:rsid w:val="001A41A5"/>
    <w:rsid w:val="001A46B6"/>
    <w:rsid w:val="001A4F41"/>
    <w:rsid w:val="001A5170"/>
    <w:rsid w:val="001A57F0"/>
    <w:rsid w:val="001A5B36"/>
    <w:rsid w:val="001A639A"/>
    <w:rsid w:val="001A64A3"/>
    <w:rsid w:val="001A6C83"/>
    <w:rsid w:val="001B01C9"/>
    <w:rsid w:val="001B077A"/>
    <w:rsid w:val="001B0C11"/>
    <w:rsid w:val="001B0C20"/>
    <w:rsid w:val="001B1590"/>
    <w:rsid w:val="001B1EB5"/>
    <w:rsid w:val="001B203C"/>
    <w:rsid w:val="001B22BA"/>
    <w:rsid w:val="001B2402"/>
    <w:rsid w:val="001B2A9E"/>
    <w:rsid w:val="001B376A"/>
    <w:rsid w:val="001B37F2"/>
    <w:rsid w:val="001B3D20"/>
    <w:rsid w:val="001B44F3"/>
    <w:rsid w:val="001B4551"/>
    <w:rsid w:val="001B59EB"/>
    <w:rsid w:val="001B5AC7"/>
    <w:rsid w:val="001B5B40"/>
    <w:rsid w:val="001B5ECA"/>
    <w:rsid w:val="001B62F4"/>
    <w:rsid w:val="001B6CAC"/>
    <w:rsid w:val="001B6E86"/>
    <w:rsid w:val="001B750D"/>
    <w:rsid w:val="001B75D2"/>
    <w:rsid w:val="001B7A32"/>
    <w:rsid w:val="001C00C1"/>
    <w:rsid w:val="001C07A9"/>
    <w:rsid w:val="001C0B37"/>
    <w:rsid w:val="001C0BC7"/>
    <w:rsid w:val="001C0E4D"/>
    <w:rsid w:val="001C10A1"/>
    <w:rsid w:val="001C10A2"/>
    <w:rsid w:val="001C10BD"/>
    <w:rsid w:val="001C1397"/>
    <w:rsid w:val="001C19A4"/>
    <w:rsid w:val="001C1E45"/>
    <w:rsid w:val="001C210E"/>
    <w:rsid w:val="001C2BAB"/>
    <w:rsid w:val="001C32EC"/>
    <w:rsid w:val="001C38A7"/>
    <w:rsid w:val="001C528C"/>
    <w:rsid w:val="001C555F"/>
    <w:rsid w:val="001C56C3"/>
    <w:rsid w:val="001C61D3"/>
    <w:rsid w:val="001C6206"/>
    <w:rsid w:val="001C6BE3"/>
    <w:rsid w:val="001C7507"/>
    <w:rsid w:val="001C7B37"/>
    <w:rsid w:val="001C7C3B"/>
    <w:rsid w:val="001D00A9"/>
    <w:rsid w:val="001D1D09"/>
    <w:rsid w:val="001D2B1D"/>
    <w:rsid w:val="001D3C58"/>
    <w:rsid w:val="001D3ED4"/>
    <w:rsid w:val="001D3F6C"/>
    <w:rsid w:val="001D3FB3"/>
    <w:rsid w:val="001D40D1"/>
    <w:rsid w:val="001D452F"/>
    <w:rsid w:val="001D4AA6"/>
    <w:rsid w:val="001D507E"/>
    <w:rsid w:val="001D544E"/>
    <w:rsid w:val="001D5457"/>
    <w:rsid w:val="001D57EC"/>
    <w:rsid w:val="001D5A2B"/>
    <w:rsid w:val="001D65BB"/>
    <w:rsid w:val="001D65FF"/>
    <w:rsid w:val="001D66A3"/>
    <w:rsid w:val="001D6919"/>
    <w:rsid w:val="001D79B2"/>
    <w:rsid w:val="001E01BA"/>
    <w:rsid w:val="001E0BF8"/>
    <w:rsid w:val="001E1623"/>
    <w:rsid w:val="001E26B6"/>
    <w:rsid w:val="001E2E0F"/>
    <w:rsid w:val="001E3318"/>
    <w:rsid w:val="001E3856"/>
    <w:rsid w:val="001E43B1"/>
    <w:rsid w:val="001E5DB3"/>
    <w:rsid w:val="001E7490"/>
    <w:rsid w:val="001E75DF"/>
    <w:rsid w:val="001E79DF"/>
    <w:rsid w:val="001F025F"/>
    <w:rsid w:val="001F1872"/>
    <w:rsid w:val="001F1DEB"/>
    <w:rsid w:val="001F2144"/>
    <w:rsid w:val="001F2354"/>
    <w:rsid w:val="001F2418"/>
    <w:rsid w:val="001F2DD7"/>
    <w:rsid w:val="001F4ABE"/>
    <w:rsid w:val="001F5298"/>
    <w:rsid w:val="001F5EDD"/>
    <w:rsid w:val="001F6428"/>
    <w:rsid w:val="001F654A"/>
    <w:rsid w:val="001F6C59"/>
    <w:rsid w:val="001F7A05"/>
    <w:rsid w:val="001F7D4E"/>
    <w:rsid w:val="0020113C"/>
    <w:rsid w:val="0020126A"/>
    <w:rsid w:val="00201334"/>
    <w:rsid w:val="00201C91"/>
    <w:rsid w:val="00201D67"/>
    <w:rsid w:val="00202F7C"/>
    <w:rsid w:val="0020318F"/>
    <w:rsid w:val="0020355E"/>
    <w:rsid w:val="002036C3"/>
    <w:rsid w:val="00203A12"/>
    <w:rsid w:val="00203DDB"/>
    <w:rsid w:val="0020415E"/>
    <w:rsid w:val="002047DE"/>
    <w:rsid w:val="002053C7"/>
    <w:rsid w:val="002056F0"/>
    <w:rsid w:val="002062F7"/>
    <w:rsid w:val="00206363"/>
    <w:rsid w:val="00206930"/>
    <w:rsid w:val="00207465"/>
    <w:rsid w:val="002077A2"/>
    <w:rsid w:val="00207E3F"/>
    <w:rsid w:val="0021043E"/>
    <w:rsid w:val="002105B0"/>
    <w:rsid w:val="00210C25"/>
    <w:rsid w:val="00210E56"/>
    <w:rsid w:val="00210FB0"/>
    <w:rsid w:val="002112BB"/>
    <w:rsid w:val="00211666"/>
    <w:rsid w:val="0021179F"/>
    <w:rsid w:val="00211CD0"/>
    <w:rsid w:val="00212BCD"/>
    <w:rsid w:val="00212F09"/>
    <w:rsid w:val="002139B6"/>
    <w:rsid w:val="00213C9F"/>
    <w:rsid w:val="00213E47"/>
    <w:rsid w:val="00214414"/>
    <w:rsid w:val="00214B54"/>
    <w:rsid w:val="00215A82"/>
    <w:rsid w:val="00215E7C"/>
    <w:rsid w:val="002160A9"/>
    <w:rsid w:val="002169B9"/>
    <w:rsid w:val="00216B46"/>
    <w:rsid w:val="00216C9D"/>
    <w:rsid w:val="00216E93"/>
    <w:rsid w:val="0021719E"/>
    <w:rsid w:val="002173F6"/>
    <w:rsid w:val="00217431"/>
    <w:rsid w:val="002179CD"/>
    <w:rsid w:val="00217B9B"/>
    <w:rsid w:val="0022200F"/>
    <w:rsid w:val="002221B3"/>
    <w:rsid w:val="00222454"/>
    <w:rsid w:val="00222533"/>
    <w:rsid w:val="0022273D"/>
    <w:rsid w:val="00222FC4"/>
    <w:rsid w:val="00223BA8"/>
    <w:rsid w:val="00223FF4"/>
    <w:rsid w:val="002242A7"/>
    <w:rsid w:val="00224DF7"/>
    <w:rsid w:val="002254D3"/>
    <w:rsid w:val="002265B8"/>
    <w:rsid w:val="00226762"/>
    <w:rsid w:val="00226D91"/>
    <w:rsid w:val="00227CEA"/>
    <w:rsid w:val="002315CC"/>
    <w:rsid w:val="00231826"/>
    <w:rsid w:val="00233F03"/>
    <w:rsid w:val="00234E7D"/>
    <w:rsid w:val="00236BA8"/>
    <w:rsid w:val="002400A5"/>
    <w:rsid w:val="0024029A"/>
    <w:rsid w:val="00240934"/>
    <w:rsid w:val="0024150B"/>
    <w:rsid w:val="0024272F"/>
    <w:rsid w:val="0024277A"/>
    <w:rsid w:val="002446F4"/>
    <w:rsid w:val="002467A9"/>
    <w:rsid w:val="00246E85"/>
    <w:rsid w:val="00246E9F"/>
    <w:rsid w:val="00246F3E"/>
    <w:rsid w:val="00246F4A"/>
    <w:rsid w:val="00246F7C"/>
    <w:rsid w:val="002474AB"/>
    <w:rsid w:val="00247D88"/>
    <w:rsid w:val="00250292"/>
    <w:rsid w:val="002509C8"/>
    <w:rsid w:val="00250B1D"/>
    <w:rsid w:val="0025108A"/>
    <w:rsid w:val="00251A18"/>
    <w:rsid w:val="00251AAF"/>
    <w:rsid w:val="00251E45"/>
    <w:rsid w:val="00251F76"/>
    <w:rsid w:val="002525A1"/>
    <w:rsid w:val="002534C2"/>
    <w:rsid w:val="00253BEC"/>
    <w:rsid w:val="00254802"/>
    <w:rsid w:val="00255E32"/>
    <w:rsid w:val="0025601E"/>
    <w:rsid w:val="002560F6"/>
    <w:rsid w:val="00256131"/>
    <w:rsid w:val="00256FA2"/>
    <w:rsid w:val="002574B5"/>
    <w:rsid w:val="0025783A"/>
    <w:rsid w:val="00257918"/>
    <w:rsid w:val="00260152"/>
    <w:rsid w:val="00260314"/>
    <w:rsid w:val="00260349"/>
    <w:rsid w:val="002606D0"/>
    <w:rsid w:val="00260782"/>
    <w:rsid w:val="0026097F"/>
    <w:rsid w:val="00260B68"/>
    <w:rsid w:val="00260C2F"/>
    <w:rsid w:val="0026214F"/>
    <w:rsid w:val="0026220A"/>
    <w:rsid w:val="0026222B"/>
    <w:rsid w:val="002626A3"/>
    <w:rsid w:val="00262942"/>
    <w:rsid w:val="00262965"/>
    <w:rsid w:val="00263F21"/>
    <w:rsid w:val="0026414D"/>
    <w:rsid w:val="0026419F"/>
    <w:rsid w:val="00264236"/>
    <w:rsid w:val="00264539"/>
    <w:rsid w:val="00264BFF"/>
    <w:rsid w:val="0026531B"/>
    <w:rsid w:val="0026583D"/>
    <w:rsid w:val="00265FF0"/>
    <w:rsid w:val="00266222"/>
    <w:rsid w:val="002676F4"/>
    <w:rsid w:val="0027082D"/>
    <w:rsid w:val="00271248"/>
    <w:rsid w:val="00271CCA"/>
    <w:rsid w:val="0027250A"/>
    <w:rsid w:val="00272846"/>
    <w:rsid w:val="00272C05"/>
    <w:rsid w:val="00273344"/>
    <w:rsid w:val="0027386C"/>
    <w:rsid w:val="00273876"/>
    <w:rsid w:val="00273C47"/>
    <w:rsid w:val="002740EA"/>
    <w:rsid w:val="0027646C"/>
    <w:rsid w:val="00276752"/>
    <w:rsid w:val="00276BB6"/>
    <w:rsid w:val="00276BD7"/>
    <w:rsid w:val="0027799E"/>
    <w:rsid w:val="00277A32"/>
    <w:rsid w:val="002818BB"/>
    <w:rsid w:val="00282087"/>
    <w:rsid w:val="00282146"/>
    <w:rsid w:val="002824F3"/>
    <w:rsid w:val="002826CA"/>
    <w:rsid w:val="0028339D"/>
    <w:rsid w:val="00283810"/>
    <w:rsid w:val="00285754"/>
    <w:rsid w:val="0028581D"/>
    <w:rsid w:val="002862D1"/>
    <w:rsid w:val="0028659C"/>
    <w:rsid w:val="002870B4"/>
    <w:rsid w:val="0028767F"/>
    <w:rsid w:val="00287CB7"/>
    <w:rsid w:val="002900D8"/>
    <w:rsid w:val="00290F74"/>
    <w:rsid w:val="0029137B"/>
    <w:rsid w:val="00291BF2"/>
    <w:rsid w:val="00291FD4"/>
    <w:rsid w:val="00292502"/>
    <w:rsid w:val="00292B4C"/>
    <w:rsid w:val="00292D68"/>
    <w:rsid w:val="0029335A"/>
    <w:rsid w:val="00293702"/>
    <w:rsid w:val="00293CC1"/>
    <w:rsid w:val="00293D0B"/>
    <w:rsid w:val="002943C9"/>
    <w:rsid w:val="00294DE2"/>
    <w:rsid w:val="002952EF"/>
    <w:rsid w:val="00295E3C"/>
    <w:rsid w:val="00295EF2"/>
    <w:rsid w:val="0029669E"/>
    <w:rsid w:val="00297129"/>
    <w:rsid w:val="0029757B"/>
    <w:rsid w:val="00297D53"/>
    <w:rsid w:val="002A07AB"/>
    <w:rsid w:val="002A0970"/>
    <w:rsid w:val="002A099E"/>
    <w:rsid w:val="002A0ABA"/>
    <w:rsid w:val="002A1513"/>
    <w:rsid w:val="002A19EB"/>
    <w:rsid w:val="002A2066"/>
    <w:rsid w:val="002A2533"/>
    <w:rsid w:val="002A263D"/>
    <w:rsid w:val="002A26D2"/>
    <w:rsid w:val="002A2999"/>
    <w:rsid w:val="002A2A84"/>
    <w:rsid w:val="002A2B74"/>
    <w:rsid w:val="002A2C4B"/>
    <w:rsid w:val="002A3127"/>
    <w:rsid w:val="002A33E1"/>
    <w:rsid w:val="002A345A"/>
    <w:rsid w:val="002A38C7"/>
    <w:rsid w:val="002A46B8"/>
    <w:rsid w:val="002A4DDD"/>
    <w:rsid w:val="002A5082"/>
    <w:rsid w:val="002A62FA"/>
    <w:rsid w:val="002A6D20"/>
    <w:rsid w:val="002A77F5"/>
    <w:rsid w:val="002A7A0C"/>
    <w:rsid w:val="002A7BC9"/>
    <w:rsid w:val="002A7E72"/>
    <w:rsid w:val="002B0AF9"/>
    <w:rsid w:val="002B183D"/>
    <w:rsid w:val="002B198B"/>
    <w:rsid w:val="002B1A27"/>
    <w:rsid w:val="002B24C4"/>
    <w:rsid w:val="002B2883"/>
    <w:rsid w:val="002B50FD"/>
    <w:rsid w:val="002B5667"/>
    <w:rsid w:val="002B576B"/>
    <w:rsid w:val="002B5EDC"/>
    <w:rsid w:val="002B6822"/>
    <w:rsid w:val="002B6961"/>
    <w:rsid w:val="002B7DDF"/>
    <w:rsid w:val="002C2F4F"/>
    <w:rsid w:val="002C3225"/>
    <w:rsid w:val="002C3916"/>
    <w:rsid w:val="002C3D81"/>
    <w:rsid w:val="002C3DA7"/>
    <w:rsid w:val="002C4106"/>
    <w:rsid w:val="002C45A8"/>
    <w:rsid w:val="002C54A6"/>
    <w:rsid w:val="002C54E4"/>
    <w:rsid w:val="002D0880"/>
    <w:rsid w:val="002D182C"/>
    <w:rsid w:val="002D1AC3"/>
    <w:rsid w:val="002D2898"/>
    <w:rsid w:val="002D2B1D"/>
    <w:rsid w:val="002D3FD1"/>
    <w:rsid w:val="002D4249"/>
    <w:rsid w:val="002D4D2B"/>
    <w:rsid w:val="002D5F5F"/>
    <w:rsid w:val="002D60C0"/>
    <w:rsid w:val="002D6483"/>
    <w:rsid w:val="002D6692"/>
    <w:rsid w:val="002D692C"/>
    <w:rsid w:val="002D746F"/>
    <w:rsid w:val="002E097A"/>
    <w:rsid w:val="002E1193"/>
    <w:rsid w:val="002E1AB8"/>
    <w:rsid w:val="002E2D13"/>
    <w:rsid w:val="002E3674"/>
    <w:rsid w:val="002E3B40"/>
    <w:rsid w:val="002E41CD"/>
    <w:rsid w:val="002E4BD7"/>
    <w:rsid w:val="002E4C06"/>
    <w:rsid w:val="002E54B3"/>
    <w:rsid w:val="002E57DA"/>
    <w:rsid w:val="002E607D"/>
    <w:rsid w:val="002E66E3"/>
    <w:rsid w:val="002E6E4F"/>
    <w:rsid w:val="002F07A3"/>
    <w:rsid w:val="002F07FF"/>
    <w:rsid w:val="002F0C39"/>
    <w:rsid w:val="002F0D37"/>
    <w:rsid w:val="002F0F49"/>
    <w:rsid w:val="002F1049"/>
    <w:rsid w:val="002F1420"/>
    <w:rsid w:val="002F2EA4"/>
    <w:rsid w:val="002F2F16"/>
    <w:rsid w:val="002F3303"/>
    <w:rsid w:val="002F393B"/>
    <w:rsid w:val="002F3C08"/>
    <w:rsid w:val="002F48CB"/>
    <w:rsid w:val="002F4DA6"/>
    <w:rsid w:val="002F50B3"/>
    <w:rsid w:val="002F50F9"/>
    <w:rsid w:val="002F5C5C"/>
    <w:rsid w:val="002F5EB3"/>
    <w:rsid w:val="002F6454"/>
    <w:rsid w:val="002F64C9"/>
    <w:rsid w:val="002F6D09"/>
    <w:rsid w:val="002F72D8"/>
    <w:rsid w:val="002F761E"/>
    <w:rsid w:val="00300109"/>
    <w:rsid w:val="0030068C"/>
    <w:rsid w:val="003012AB"/>
    <w:rsid w:val="003017DB"/>
    <w:rsid w:val="00302D74"/>
    <w:rsid w:val="00303924"/>
    <w:rsid w:val="00304387"/>
    <w:rsid w:val="00304A2A"/>
    <w:rsid w:val="00304CF5"/>
    <w:rsid w:val="0030532E"/>
    <w:rsid w:val="00305C13"/>
    <w:rsid w:val="00306558"/>
    <w:rsid w:val="0030670E"/>
    <w:rsid w:val="003068A4"/>
    <w:rsid w:val="003075BE"/>
    <w:rsid w:val="0030786B"/>
    <w:rsid w:val="00310509"/>
    <w:rsid w:val="00310770"/>
    <w:rsid w:val="00310780"/>
    <w:rsid w:val="00310CF9"/>
    <w:rsid w:val="00310CFE"/>
    <w:rsid w:val="0031138A"/>
    <w:rsid w:val="00311BEF"/>
    <w:rsid w:val="00311E90"/>
    <w:rsid w:val="003121A7"/>
    <w:rsid w:val="00312925"/>
    <w:rsid w:val="00312C5F"/>
    <w:rsid w:val="00312E48"/>
    <w:rsid w:val="00312FD4"/>
    <w:rsid w:val="003130B5"/>
    <w:rsid w:val="003130DC"/>
    <w:rsid w:val="00313216"/>
    <w:rsid w:val="003137BB"/>
    <w:rsid w:val="00313E44"/>
    <w:rsid w:val="003142B5"/>
    <w:rsid w:val="00314383"/>
    <w:rsid w:val="0031478F"/>
    <w:rsid w:val="0031490D"/>
    <w:rsid w:val="0031495A"/>
    <w:rsid w:val="0031635F"/>
    <w:rsid w:val="003164EC"/>
    <w:rsid w:val="0031748A"/>
    <w:rsid w:val="00317652"/>
    <w:rsid w:val="00317654"/>
    <w:rsid w:val="00317669"/>
    <w:rsid w:val="00317BE3"/>
    <w:rsid w:val="0032156E"/>
    <w:rsid w:val="00321707"/>
    <w:rsid w:val="00321BC9"/>
    <w:rsid w:val="00322380"/>
    <w:rsid w:val="00322A83"/>
    <w:rsid w:val="00322FAC"/>
    <w:rsid w:val="0032303B"/>
    <w:rsid w:val="00323CB5"/>
    <w:rsid w:val="0032442F"/>
    <w:rsid w:val="00324529"/>
    <w:rsid w:val="00324A66"/>
    <w:rsid w:val="00325061"/>
    <w:rsid w:val="003256F5"/>
    <w:rsid w:val="003258C8"/>
    <w:rsid w:val="00326BD7"/>
    <w:rsid w:val="00326E9F"/>
    <w:rsid w:val="003272A6"/>
    <w:rsid w:val="00327614"/>
    <w:rsid w:val="00327872"/>
    <w:rsid w:val="00327C14"/>
    <w:rsid w:val="00327EE5"/>
    <w:rsid w:val="0033007E"/>
    <w:rsid w:val="0033030B"/>
    <w:rsid w:val="00330B0D"/>
    <w:rsid w:val="00330C5F"/>
    <w:rsid w:val="003311B2"/>
    <w:rsid w:val="00331695"/>
    <w:rsid w:val="003316FD"/>
    <w:rsid w:val="00332AFA"/>
    <w:rsid w:val="00333D50"/>
    <w:rsid w:val="00334F66"/>
    <w:rsid w:val="003355AF"/>
    <w:rsid w:val="0033586F"/>
    <w:rsid w:val="00335B2B"/>
    <w:rsid w:val="00335FAA"/>
    <w:rsid w:val="003360C9"/>
    <w:rsid w:val="003361E0"/>
    <w:rsid w:val="00336A83"/>
    <w:rsid w:val="00336FFB"/>
    <w:rsid w:val="003370DA"/>
    <w:rsid w:val="003374D4"/>
    <w:rsid w:val="00337D4E"/>
    <w:rsid w:val="00337DC0"/>
    <w:rsid w:val="00340173"/>
    <w:rsid w:val="00340308"/>
    <w:rsid w:val="00340392"/>
    <w:rsid w:val="003404A8"/>
    <w:rsid w:val="00340807"/>
    <w:rsid w:val="0034094F"/>
    <w:rsid w:val="003411A6"/>
    <w:rsid w:val="00341923"/>
    <w:rsid w:val="00341DCE"/>
    <w:rsid w:val="00342471"/>
    <w:rsid w:val="00342A06"/>
    <w:rsid w:val="00342F0B"/>
    <w:rsid w:val="00343A63"/>
    <w:rsid w:val="003440CF"/>
    <w:rsid w:val="00344160"/>
    <w:rsid w:val="003442B4"/>
    <w:rsid w:val="00344D4F"/>
    <w:rsid w:val="00344D93"/>
    <w:rsid w:val="00344F1F"/>
    <w:rsid w:val="00345530"/>
    <w:rsid w:val="00345976"/>
    <w:rsid w:val="00346A7B"/>
    <w:rsid w:val="00347004"/>
    <w:rsid w:val="00347034"/>
    <w:rsid w:val="0034749C"/>
    <w:rsid w:val="003479E3"/>
    <w:rsid w:val="0035009A"/>
    <w:rsid w:val="00350B96"/>
    <w:rsid w:val="00350F0B"/>
    <w:rsid w:val="003510B9"/>
    <w:rsid w:val="00351634"/>
    <w:rsid w:val="00351890"/>
    <w:rsid w:val="00351AA0"/>
    <w:rsid w:val="00351CBE"/>
    <w:rsid w:val="00352144"/>
    <w:rsid w:val="00352A69"/>
    <w:rsid w:val="00352D4F"/>
    <w:rsid w:val="00353262"/>
    <w:rsid w:val="003532A9"/>
    <w:rsid w:val="003552EE"/>
    <w:rsid w:val="00356665"/>
    <w:rsid w:val="00357889"/>
    <w:rsid w:val="0036014E"/>
    <w:rsid w:val="00360A48"/>
    <w:rsid w:val="00361D17"/>
    <w:rsid w:val="00361FD4"/>
    <w:rsid w:val="00363435"/>
    <w:rsid w:val="003634D7"/>
    <w:rsid w:val="00363C0C"/>
    <w:rsid w:val="00363E8F"/>
    <w:rsid w:val="00364467"/>
    <w:rsid w:val="00365E2E"/>
    <w:rsid w:val="00365E66"/>
    <w:rsid w:val="00365EF5"/>
    <w:rsid w:val="00365F3A"/>
    <w:rsid w:val="00366346"/>
    <w:rsid w:val="00366422"/>
    <w:rsid w:val="003666D6"/>
    <w:rsid w:val="00366D43"/>
    <w:rsid w:val="003670F3"/>
    <w:rsid w:val="00367D7F"/>
    <w:rsid w:val="00370A02"/>
    <w:rsid w:val="00371A1B"/>
    <w:rsid w:val="00372113"/>
    <w:rsid w:val="00372488"/>
    <w:rsid w:val="00372669"/>
    <w:rsid w:val="00372A24"/>
    <w:rsid w:val="00373393"/>
    <w:rsid w:val="00373FA3"/>
    <w:rsid w:val="0037420B"/>
    <w:rsid w:val="00374CE6"/>
    <w:rsid w:val="00375009"/>
    <w:rsid w:val="003751A5"/>
    <w:rsid w:val="003751DF"/>
    <w:rsid w:val="003751F6"/>
    <w:rsid w:val="00375877"/>
    <w:rsid w:val="00375B6E"/>
    <w:rsid w:val="00375C3E"/>
    <w:rsid w:val="00375E1E"/>
    <w:rsid w:val="00375EAC"/>
    <w:rsid w:val="00376171"/>
    <w:rsid w:val="00376DB3"/>
    <w:rsid w:val="00376E1A"/>
    <w:rsid w:val="003779B0"/>
    <w:rsid w:val="00377EBA"/>
    <w:rsid w:val="003804A3"/>
    <w:rsid w:val="00380F16"/>
    <w:rsid w:val="00380FC6"/>
    <w:rsid w:val="00381D39"/>
    <w:rsid w:val="0038205C"/>
    <w:rsid w:val="003820B3"/>
    <w:rsid w:val="0038339D"/>
    <w:rsid w:val="00383825"/>
    <w:rsid w:val="003838AA"/>
    <w:rsid w:val="00384E41"/>
    <w:rsid w:val="00385086"/>
    <w:rsid w:val="0038554D"/>
    <w:rsid w:val="00386080"/>
    <w:rsid w:val="00386D51"/>
    <w:rsid w:val="003873CD"/>
    <w:rsid w:val="00387589"/>
    <w:rsid w:val="00387AD2"/>
    <w:rsid w:val="003905DE"/>
    <w:rsid w:val="00390918"/>
    <w:rsid w:val="00390930"/>
    <w:rsid w:val="00390D60"/>
    <w:rsid w:val="0039106A"/>
    <w:rsid w:val="0039273A"/>
    <w:rsid w:val="003929D5"/>
    <w:rsid w:val="003934AC"/>
    <w:rsid w:val="0039416E"/>
    <w:rsid w:val="00394FF7"/>
    <w:rsid w:val="003953D7"/>
    <w:rsid w:val="00395C01"/>
    <w:rsid w:val="003971B8"/>
    <w:rsid w:val="00397A07"/>
    <w:rsid w:val="00397FD9"/>
    <w:rsid w:val="003A0002"/>
    <w:rsid w:val="003A02EB"/>
    <w:rsid w:val="003A03EA"/>
    <w:rsid w:val="003A0A47"/>
    <w:rsid w:val="003A1073"/>
    <w:rsid w:val="003A134E"/>
    <w:rsid w:val="003A1B74"/>
    <w:rsid w:val="003A1F82"/>
    <w:rsid w:val="003A2B18"/>
    <w:rsid w:val="003A2EB2"/>
    <w:rsid w:val="003A39B7"/>
    <w:rsid w:val="003A3CC8"/>
    <w:rsid w:val="003A4226"/>
    <w:rsid w:val="003A47F4"/>
    <w:rsid w:val="003A48AC"/>
    <w:rsid w:val="003A4B5D"/>
    <w:rsid w:val="003A4BDC"/>
    <w:rsid w:val="003A5D60"/>
    <w:rsid w:val="003A7C02"/>
    <w:rsid w:val="003B09C0"/>
    <w:rsid w:val="003B0DCB"/>
    <w:rsid w:val="003B12AA"/>
    <w:rsid w:val="003B183E"/>
    <w:rsid w:val="003B1B8B"/>
    <w:rsid w:val="003B232D"/>
    <w:rsid w:val="003B2D26"/>
    <w:rsid w:val="003B2E60"/>
    <w:rsid w:val="003B31A6"/>
    <w:rsid w:val="003B3578"/>
    <w:rsid w:val="003B414C"/>
    <w:rsid w:val="003B4326"/>
    <w:rsid w:val="003B45E2"/>
    <w:rsid w:val="003B4F85"/>
    <w:rsid w:val="003B5337"/>
    <w:rsid w:val="003B5484"/>
    <w:rsid w:val="003B5E74"/>
    <w:rsid w:val="003B675F"/>
    <w:rsid w:val="003B78C0"/>
    <w:rsid w:val="003B7D1B"/>
    <w:rsid w:val="003B7D41"/>
    <w:rsid w:val="003B7ECF"/>
    <w:rsid w:val="003C0179"/>
    <w:rsid w:val="003C028C"/>
    <w:rsid w:val="003C0BD1"/>
    <w:rsid w:val="003C0D1D"/>
    <w:rsid w:val="003C0D83"/>
    <w:rsid w:val="003C1CFF"/>
    <w:rsid w:val="003C25F8"/>
    <w:rsid w:val="003C273C"/>
    <w:rsid w:val="003C29FD"/>
    <w:rsid w:val="003C3F8C"/>
    <w:rsid w:val="003C405E"/>
    <w:rsid w:val="003C4BCF"/>
    <w:rsid w:val="003C5397"/>
    <w:rsid w:val="003C56BE"/>
    <w:rsid w:val="003C585C"/>
    <w:rsid w:val="003C594B"/>
    <w:rsid w:val="003C67D5"/>
    <w:rsid w:val="003C6B19"/>
    <w:rsid w:val="003D001E"/>
    <w:rsid w:val="003D030F"/>
    <w:rsid w:val="003D0614"/>
    <w:rsid w:val="003D141A"/>
    <w:rsid w:val="003D1E5C"/>
    <w:rsid w:val="003D2046"/>
    <w:rsid w:val="003D258F"/>
    <w:rsid w:val="003D2A0B"/>
    <w:rsid w:val="003D2BD1"/>
    <w:rsid w:val="003D2D71"/>
    <w:rsid w:val="003D31F0"/>
    <w:rsid w:val="003D3F4E"/>
    <w:rsid w:val="003D45F2"/>
    <w:rsid w:val="003D4911"/>
    <w:rsid w:val="003D4DBA"/>
    <w:rsid w:val="003D4E64"/>
    <w:rsid w:val="003D5054"/>
    <w:rsid w:val="003D5792"/>
    <w:rsid w:val="003D5875"/>
    <w:rsid w:val="003D5F7D"/>
    <w:rsid w:val="003D5FDC"/>
    <w:rsid w:val="003D620B"/>
    <w:rsid w:val="003D63F3"/>
    <w:rsid w:val="003D6D51"/>
    <w:rsid w:val="003D6F18"/>
    <w:rsid w:val="003D729F"/>
    <w:rsid w:val="003E0522"/>
    <w:rsid w:val="003E1897"/>
    <w:rsid w:val="003E1CD4"/>
    <w:rsid w:val="003E272A"/>
    <w:rsid w:val="003E2E1C"/>
    <w:rsid w:val="003E3547"/>
    <w:rsid w:val="003E4599"/>
    <w:rsid w:val="003E4F87"/>
    <w:rsid w:val="003E5164"/>
    <w:rsid w:val="003E56F8"/>
    <w:rsid w:val="003E5CD9"/>
    <w:rsid w:val="003E6155"/>
    <w:rsid w:val="003E7A61"/>
    <w:rsid w:val="003F205A"/>
    <w:rsid w:val="003F2411"/>
    <w:rsid w:val="003F2636"/>
    <w:rsid w:val="003F2902"/>
    <w:rsid w:val="003F32C9"/>
    <w:rsid w:val="003F42D5"/>
    <w:rsid w:val="003F4B4C"/>
    <w:rsid w:val="003F4D49"/>
    <w:rsid w:val="003F77AF"/>
    <w:rsid w:val="004002C6"/>
    <w:rsid w:val="00400786"/>
    <w:rsid w:val="004016AD"/>
    <w:rsid w:val="00401779"/>
    <w:rsid w:val="00401C9E"/>
    <w:rsid w:val="0040279B"/>
    <w:rsid w:val="00402864"/>
    <w:rsid w:val="00402B83"/>
    <w:rsid w:val="00402EF7"/>
    <w:rsid w:val="0040334C"/>
    <w:rsid w:val="00403812"/>
    <w:rsid w:val="004040D1"/>
    <w:rsid w:val="00404A44"/>
    <w:rsid w:val="00404AE1"/>
    <w:rsid w:val="00405644"/>
    <w:rsid w:val="00405ED0"/>
    <w:rsid w:val="00406AF1"/>
    <w:rsid w:val="00406BDC"/>
    <w:rsid w:val="0040727A"/>
    <w:rsid w:val="004074D6"/>
    <w:rsid w:val="00407525"/>
    <w:rsid w:val="004105AD"/>
    <w:rsid w:val="00410718"/>
    <w:rsid w:val="00410739"/>
    <w:rsid w:val="00411046"/>
    <w:rsid w:val="004110E2"/>
    <w:rsid w:val="0041177C"/>
    <w:rsid w:val="0041183D"/>
    <w:rsid w:val="00411BED"/>
    <w:rsid w:val="00411FB5"/>
    <w:rsid w:val="00412392"/>
    <w:rsid w:val="00412878"/>
    <w:rsid w:val="00413493"/>
    <w:rsid w:val="00413FC1"/>
    <w:rsid w:val="00414616"/>
    <w:rsid w:val="004146E1"/>
    <w:rsid w:val="00414952"/>
    <w:rsid w:val="00414CC5"/>
    <w:rsid w:val="00414E8A"/>
    <w:rsid w:val="00415634"/>
    <w:rsid w:val="004167A8"/>
    <w:rsid w:val="004168A6"/>
    <w:rsid w:val="00416ED6"/>
    <w:rsid w:val="00416FA1"/>
    <w:rsid w:val="0041710F"/>
    <w:rsid w:val="0042056D"/>
    <w:rsid w:val="00420BC2"/>
    <w:rsid w:val="00420FDA"/>
    <w:rsid w:val="00421296"/>
    <w:rsid w:val="00421E60"/>
    <w:rsid w:val="0042244F"/>
    <w:rsid w:val="004229A4"/>
    <w:rsid w:val="00422F1E"/>
    <w:rsid w:val="00423211"/>
    <w:rsid w:val="00423E61"/>
    <w:rsid w:val="00423EE4"/>
    <w:rsid w:val="0042449A"/>
    <w:rsid w:val="00424ABC"/>
    <w:rsid w:val="00425039"/>
    <w:rsid w:val="00425428"/>
    <w:rsid w:val="00425CD0"/>
    <w:rsid w:val="00426365"/>
    <w:rsid w:val="00426780"/>
    <w:rsid w:val="004268F6"/>
    <w:rsid w:val="00426F0E"/>
    <w:rsid w:val="00427416"/>
    <w:rsid w:val="004276C7"/>
    <w:rsid w:val="00427F01"/>
    <w:rsid w:val="0043039D"/>
    <w:rsid w:val="00430DCA"/>
    <w:rsid w:val="00431533"/>
    <w:rsid w:val="00431BEB"/>
    <w:rsid w:val="004326FD"/>
    <w:rsid w:val="004328F2"/>
    <w:rsid w:val="00432CC3"/>
    <w:rsid w:val="00432F94"/>
    <w:rsid w:val="004330D5"/>
    <w:rsid w:val="00433117"/>
    <w:rsid w:val="0043397C"/>
    <w:rsid w:val="00433BF9"/>
    <w:rsid w:val="00433F6D"/>
    <w:rsid w:val="004342BC"/>
    <w:rsid w:val="00434893"/>
    <w:rsid w:val="00434B0B"/>
    <w:rsid w:val="004351D0"/>
    <w:rsid w:val="0043532D"/>
    <w:rsid w:val="0043552B"/>
    <w:rsid w:val="00435593"/>
    <w:rsid w:val="00435C00"/>
    <w:rsid w:val="00435DDE"/>
    <w:rsid w:val="00436508"/>
    <w:rsid w:val="004372E4"/>
    <w:rsid w:val="00440458"/>
    <w:rsid w:val="00440946"/>
    <w:rsid w:val="00441C8F"/>
    <w:rsid w:val="004427C4"/>
    <w:rsid w:val="00442913"/>
    <w:rsid w:val="00442E90"/>
    <w:rsid w:val="00443053"/>
    <w:rsid w:val="004430C6"/>
    <w:rsid w:val="0044340B"/>
    <w:rsid w:val="00443B06"/>
    <w:rsid w:val="00444151"/>
    <w:rsid w:val="00444885"/>
    <w:rsid w:val="00444DB3"/>
    <w:rsid w:val="00445439"/>
    <w:rsid w:val="00446E4C"/>
    <w:rsid w:val="00450A27"/>
    <w:rsid w:val="004519DF"/>
    <w:rsid w:val="004519FA"/>
    <w:rsid w:val="00451FAD"/>
    <w:rsid w:val="00452481"/>
    <w:rsid w:val="00452541"/>
    <w:rsid w:val="00452CE9"/>
    <w:rsid w:val="004534DC"/>
    <w:rsid w:val="00454422"/>
    <w:rsid w:val="004547B7"/>
    <w:rsid w:val="00454B02"/>
    <w:rsid w:val="00454ED3"/>
    <w:rsid w:val="00454FBA"/>
    <w:rsid w:val="004553C3"/>
    <w:rsid w:val="00455D7D"/>
    <w:rsid w:val="00457289"/>
    <w:rsid w:val="004575A3"/>
    <w:rsid w:val="0046036B"/>
    <w:rsid w:val="00460605"/>
    <w:rsid w:val="004607E6"/>
    <w:rsid w:val="00460ABA"/>
    <w:rsid w:val="00460CFE"/>
    <w:rsid w:val="00461CF1"/>
    <w:rsid w:val="00461E90"/>
    <w:rsid w:val="00462015"/>
    <w:rsid w:val="00462542"/>
    <w:rsid w:val="00463670"/>
    <w:rsid w:val="00464A73"/>
    <w:rsid w:val="00467015"/>
    <w:rsid w:val="0046704D"/>
    <w:rsid w:val="004677E6"/>
    <w:rsid w:val="00470227"/>
    <w:rsid w:val="00470A4F"/>
    <w:rsid w:val="00471125"/>
    <w:rsid w:val="0047186D"/>
    <w:rsid w:val="00471CB2"/>
    <w:rsid w:val="004737D5"/>
    <w:rsid w:val="004743BF"/>
    <w:rsid w:val="0047445A"/>
    <w:rsid w:val="00474757"/>
    <w:rsid w:val="004749F4"/>
    <w:rsid w:val="00474B9C"/>
    <w:rsid w:val="00476D08"/>
    <w:rsid w:val="0047702E"/>
    <w:rsid w:val="004771B3"/>
    <w:rsid w:val="00477E95"/>
    <w:rsid w:val="0048144C"/>
    <w:rsid w:val="00482219"/>
    <w:rsid w:val="0048234E"/>
    <w:rsid w:val="00483136"/>
    <w:rsid w:val="004832C5"/>
    <w:rsid w:val="004834A6"/>
    <w:rsid w:val="00483737"/>
    <w:rsid w:val="004847C7"/>
    <w:rsid w:val="00486150"/>
    <w:rsid w:val="0048625F"/>
    <w:rsid w:val="0048688F"/>
    <w:rsid w:val="00486B83"/>
    <w:rsid w:val="004871FD"/>
    <w:rsid w:val="00487521"/>
    <w:rsid w:val="004876CF"/>
    <w:rsid w:val="00487A7A"/>
    <w:rsid w:val="0049029B"/>
    <w:rsid w:val="004916A6"/>
    <w:rsid w:val="004927B6"/>
    <w:rsid w:val="00492853"/>
    <w:rsid w:val="004928FC"/>
    <w:rsid w:val="00492C3A"/>
    <w:rsid w:val="00493400"/>
    <w:rsid w:val="004936A7"/>
    <w:rsid w:val="004936AB"/>
    <w:rsid w:val="0049376B"/>
    <w:rsid w:val="00493C42"/>
    <w:rsid w:val="00493D7C"/>
    <w:rsid w:val="00493F77"/>
    <w:rsid w:val="00494637"/>
    <w:rsid w:val="00494D10"/>
    <w:rsid w:val="00494E65"/>
    <w:rsid w:val="00495144"/>
    <w:rsid w:val="00495A83"/>
    <w:rsid w:val="00495E78"/>
    <w:rsid w:val="00495FD1"/>
    <w:rsid w:val="00496023"/>
    <w:rsid w:val="0049654B"/>
    <w:rsid w:val="00496752"/>
    <w:rsid w:val="004976FA"/>
    <w:rsid w:val="004A009C"/>
    <w:rsid w:val="004A02FB"/>
    <w:rsid w:val="004A0FCF"/>
    <w:rsid w:val="004A111D"/>
    <w:rsid w:val="004A123C"/>
    <w:rsid w:val="004A12C7"/>
    <w:rsid w:val="004A16B4"/>
    <w:rsid w:val="004A2104"/>
    <w:rsid w:val="004A235F"/>
    <w:rsid w:val="004A27F5"/>
    <w:rsid w:val="004A2D5A"/>
    <w:rsid w:val="004A2EE8"/>
    <w:rsid w:val="004A34C3"/>
    <w:rsid w:val="004A3559"/>
    <w:rsid w:val="004A43D4"/>
    <w:rsid w:val="004A4826"/>
    <w:rsid w:val="004A4AD2"/>
    <w:rsid w:val="004A570D"/>
    <w:rsid w:val="004A584E"/>
    <w:rsid w:val="004A5DF7"/>
    <w:rsid w:val="004A69F1"/>
    <w:rsid w:val="004A6DAD"/>
    <w:rsid w:val="004A6FED"/>
    <w:rsid w:val="004A7779"/>
    <w:rsid w:val="004A782F"/>
    <w:rsid w:val="004B095C"/>
    <w:rsid w:val="004B0F56"/>
    <w:rsid w:val="004B2AA6"/>
    <w:rsid w:val="004B37BC"/>
    <w:rsid w:val="004B5A82"/>
    <w:rsid w:val="004B5CDA"/>
    <w:rsid w:val="004B5E3F"/>
    <w:rsid w:val="004B650A"/>
    <w:rsid w:val="004B6A26"/>
    <w:rsid w:val="004B7704"/>
    <w:rsid w:val="004B7995"/>
    <w:rsid w:val="004C0ADF"/>
    <w:rsid w:val="004C0D7D"/>
    <w:rsid w:val="004C150C"/>
    <w:rsid w:val="004C1B85"/>
    <w:rsid w:val="004C1F1E"/>
    <w:rsid w:val="004C22B0"/>
    <w:rsid w:val="004C29C4"/>
    <w:rsid w:val="004C3244"/>
    <w:rsid w:val="004C3398"/>
    <w:rsid w:val="004C33BF"/>
    <w:rsid w:val="004C33C7"/>
    <w:rsid w:val="004C359E"/>
    <w:rsid w:val="004C35E4"/>
    <w:rsid w:val="004C3782"/>
    <w:rsid w:val="004C3BD4"/>
    <w:rsid w:val="004C3FE7"/>
    <w:rsid w:val="004C46CF"/>
    <w:rsid w:val="004C4ABA"/>
    <w:rsid w:val="004C57DF"/>
    <w:rsid w:val="004C5861"/>
    <w:rsid w:val="004C586E"/>
    <w:rsid w:val="004C5A1D"/>
    <w:rsid w:val="004C6813"/>
    <w:rsid w:val="004C6959"/>
    <w:rsid w:val="004C75F6"/>
    <w:rsid w:val="004C798A"/>
    <w:rsid w:val="004C7FE2"/>
    <w:rsid w:val="004D0FB6"/>
    <w:rsid w:val="004D11B4"/>
    <w:rsid w:val="004D1F83"/>
    <w:rsid w:val="004D23B5"/>
    <w:rsid w:val="004D32FA"/>
    <w:rsid w:val="004D3551"/>
    <w:rsid w:val="004D44F8"/>
    <w:rsid w:val="004D49E9"/>
    <w:rsid w:val="004D4B15"/>
    <w:rsid w:val="004D4CC0"/>
    <w:rsid w:val="004D5213"/>
    <w:rsid w:val="004D5380"/>
    <w:rsid w:val="004D550D"/>
    <w:rsid w:val="004D62F9"/>
    <w:rsid w:val="004D68F7"/>
    <w:rsid w:val="004D6F13"/>
    <w:rsid w:val="004E252A"/>
    <w:rsid w:val="004E2AC5"/>
    <w:rsid w:val="004E2E87"/>
    <w:rsid w:val="004E3444"/>
    <w:rsid w:val="004E3A65"/>
    <w:rsid w:val="004E4FFF"/>
    <w:rsid w:val="004E57F1"/>
    <w:rsid w:val="004E5F0A"/>
    <w:rsid w:val="004E65DD"/>
    <w:rsid w:val="004E6A6B"/>
    <w:rsid w:val="004E6C8E"/>
    <w:rsid w:val="004E7EA6"/>
    <w:rsid w:val="004E7F18"/>
    <w:rsid w:val="004F05E6"/>
    <w:rsid w:val="004F0EC3"/>
    <w:rsid w:val="004F16C0"/>
    <w:rsid w:val="004F17CC"/>
    <w:rsid w:val="004F2261"/>
    <w:rsid w:val="004F24C6"/>
    <w:rsid w:val="004F261A"/>
    <w:rsid w:val="004F2670"/>
    <w:rsid w:val="004F26D0"/>
    <w:rsid w:val="004F290E"/>
    <w:rsid w:val="004F2FA5"/>
    <w:rsid w:val="004F3601"/>
    <w:rsid w:val="004F3653"/>
    <w:rsid w:val="004F3C85"/>
    <w:rsid w:val="004F4020"/>
    <w:rsid w:val="004F4516"/>
    <w:rsid w:val="004F4FA5"/>
    <w:rsid w:val="004F557E"/>
    <w:rsid w:val="004F5E1A"/>
    <w:rsid w:val="004F71E4"/>
    <w:rsid w:val="004F76A4"/>
    <w:rsid w:val="00500BC9"/>
    <w:rsid w:val="00501118"/>
    <w:rsid w:val="005023A3"/>
    <w:rsid w:val="00503C1D"/>
    <w:rsid w:val="0050432D"/>
    <w:rsid w:val="005058DE"/>
    <w:rsid w:val="00505C06"/>
    <w:rsid w:val="00505D7F"/>
    <w:rsid w:val="00506679"/>
    <w:rsid w:val="0050693E"/>
    <w:rsid w:val="00506962"/>
    <w:rsid w:val="00506E06"/>
    <w:rsid w:val="00506E15"/>
    <w:rsid w:val="00507440"/>
    <w:rsid w:val="00507458"/>
    <w:rsid w:val="00507609"/>
    <w:rsid w:val="00507CD1"/>
    <w:rsid w:val="005104BA"/>
    <w:rsid w:val="00510730"/>
    <w:rsid w:val="00510DC8"/>
    <w:rsid w:val="00510F35"/>
    <w:rsid w:val="00511E2E"/>
    <w:rsid w:val="0051254B"/>
    <w:rsid w:val="00512CF7"/>
    <w:rsid w:val="00513698"/>
    <w:rsid w:val="005140C0"/>
    <w:rsid w:val="0051426D"/>
    <w:rsid w:val="00514511"/>
    <w:rsid w:val="005146B8"/>
    <w:rsid w:val="005152ED"/>
    <w:rsid w:val="00515948"/>
    <w:rsid w:val="00515C6E"/>
    <w:rsid w:val="005170B3"/>
    <w:rsid w:val="00517F2E"/>
    <w:rsid w:val="00520885"/>
    <w:rsid w:val="00520AB5"/>
    <w:rsid w:val="0052162E"/>
    <w:rsid w:val="00521B62"/>
    <w:rsid w:val="00521E09"/>
    <w:rsid w:val="00522901"/>
    <w:rsid w:val="00522F47"/>
    <w:rsid w:val="005234CE"/>
    <w:rsid w:val="00524074"/>
    <w:rsid w:val="00524E2D"/>
    <w:rsid w:val="00525796"/>
    <w:rsid w:val="005258E2"/>
    <w:rsid w:val="0052600B"/>
    <w:rsid w:val="00527098"/>
    <w:rsid w:val="0052756E"/>
    <w:rsid w:val="00527D79"/>
    <w:rsid w:val="00530BD4"/>
    <w:rsid w:val="00530C88"/>
    <w:rsid w:val="00530E34"/>
    <w:rsid w:val="00530E6E"/>
    <w:rsid w:val="00531D13"/>
    <w:rsid w:val="0053359A"/>
    <w:rsid w:val="00533950"/>
    <w:rsid w:val="00533EDB"/>
    <w:rsid w:val="005346DD"/>
    <w:rsid w:val="0053473B"/>
    <w:rsid w:val="00534A64"/>
    <w:rsid w:val="00534B3E"/>
    <w:rsid w:val="00535E7A"/>
    <w:rsid w:val="00536452"/>
    <w:rsid w:val="00536CFC"/>
    <w:rsid w:val="00536D14"/>
    <w:rsid w:val="00537189"/>
    <w:rsid w:val="005374F3"/>
    <w:rsid w:val="00537B03"/>
    <w:rsid w:val="005404D8"/>
    <w:rsid w:val="00543659"/>
    <w:rsid w:val="00543C2D"/>
    <w:rsid w:val="00545368"/>
    <w:rsid w:val="00545BFA"/>
    <w:rsid w:val="0054658F"/>
    <w:rsid w:val="00546A72"/>
    <w:rsid w:val="005471C4"/>
    <w:rsid w:val="00547802"/>
    <w:rsid w:val="00547DAD"/>
    <w:rsid w:val="0055100F"/>
    <w:rsid w:val="00551B15"/>
    <w:rsid w:val="005527CE"/>
    <w:rsid w:val="00552929"/>
    <w:rsid w:val="0055295F"/>
    <w:rsid w:val="0055399B"/>
    <w:rsid w:val="00553E8A"/>
    <w:rsid w:val="00554284"/>
    <w:rsid w:val="005547F6"/>
    <w:rsid w:val="00556031"/>
    <w:rsid w:val="00556AE5"/>
    <w:rsid w:val="005576A1"/>
    <w:rsid w:val="00557AFC"/>
    <w:rsid w:val="00557C00"/>
    <w:rsid w:val="00560269"/>
    <w:rsid w:val="005605CB"/>
    <w:rsid w:val="00560BC4"/>
    <w:rsid w:val="005611F1"/>
    <w:rsid w:val="005615FE"/>
    <w:rsid w:val="005619AA"/>
    <w:rsid w:val="00562520"/>
    <w:rsid w:val="005629F3"/>
    <w:rsid w:val="00563107"/>
    <w:rsid w:val="00563764"/>
    <w:rsid w:val="00563A7F"/>
    <w:rsid w:val="00563AB7"/>
    <w:rsid w:val="00563C5A"/>
    <w:rsid w:val="0056403C"/>
    <w:rsid w:val="005640FF"/>
    <w:rsid w:val="005641E2"/>
    <w:rsid w:val="00564772"/>
    <w:rsid w:val="00565770"/>
    <w:rsid w:val="0056584B"/>
    <w:rsid w:val="00565F23"/>
    <w:rsid w:val="00565F62"/>
    <w:rsid w:val="0056628F"/>
    <w:rsid w:val="005668F6"/>
    <w:rsid w:val="00566A36"/>
    <w:rsid w:val="00566A60"/>
    <w:rsid w:val="0056734F"/>
    <w:rsid w:val="00567F47"/>
    <w:rsid w:val="005701F5"/>
    <w:rsid w:val="00570C55"/>
    <w:rsid w:val="00571446"/>
    <w:rsid w:val="00571CA5"/>
    <w:rsid w:val="005720DB"/>
    <w:rsid w:val="00572D51"/>
    <w:rsid w:val="0057319A"/>
    <w:rsid w:val="005736C7"/>
    <w:rsid w:val="00573A37"/>
    <w:rsid w:val="00573B9D"/>
    <w:rsid w:val="00573E70"/>
    <w:rsid w:val="00574397"/>
    <w:rsid w:val="005744FF"/>
    <w:rsid w:val="00574B49"/>
    <w:rsid w:val="00575496"/>
    <w:rsid w:val="00575FFD"/>
    <w:rsid w:val="00576114"/>
    <w:rsid w:val="00577203"/>
    <w:rsid w:val="00577463"/>
    <w:rsid w:val="00577FD5"/>
    <w:rsid w:val="00577FFC"/>
    <w:rsid w:val="0058032E"/>
    <w:rsid w:val="0058042B"/>
    <w:rsid w:val="00580F19"/>
    <w:rsid w:val="0058243F"/>
    <w:rsid w:val="00582486"/>
    <w:rsid w:val="0058259F"/>
    <w:rsid w:val="0058370D"/>
    <w:rsid w:val="005839AA"/>
    <w:rsid w:val="00583D5E"/>
    <w:rsid w:val="00584233"/>
    <w:rsid w:val="00584DD9"/>
    <w:rsid w:val="005855B9"/>
    <w:rsid w:val="005876AF"/>
    <w:rsid w:val="00587F01"/>
    <w:rsid w:val="0059061D"/>
    <w:rsid w:val="00590B98"/>
    <w:rsid w:val="005911B7"/>
    <w:rsid w:val="00591506"/>
    <w:rsid w:val="005919C8"/>
    <w:rsid w:val="00591D02"/>
    <w:rsid w:val="00592B18"/>
    <w:rsid w:val="00592DAC"/>
    <w:rsid w:val="0059386A"/>
    <w:rsid w:val="005940A4"/>
    <w:rsid w:val="005944AC"/>
    <w:rsid w:val="00594AEB"/>
    <w:rsid w:val="00594BD3"/>
    <w:rsid w:val="00595B2B"/>
    <w:rsid w:val="00595EDF"/>
    <w:rsid w:val="005962BE"/>
    <w:rsid w:val="005975F1"/>
    <w:rsid w:val="005A035E"/>
    <w:rsid w:val="005A04AF"/>
    <w:rsid w:val="005A0B97"/>
    <w:rsid w:val="005A1842"/>
    <w:rsid w:val="005A19BE"/>
    <w:rsid w:val="005A2F0B"/>
    <w:rsid w:val="005A3CD4"/>
    <w:rsid w:val="005A3D62"/>
    <w:rsid w:val="005A3E0F"/>
    <w:rsid w:val="005A44FD"/>
    <w:rsid w:val="005A47F4"/>
    <w:rsid w:val="005A4CAE"/>
    <w:rsid w:val="005A522B"/>
    <w:rsid w:val="005A6014"/>
    <w:rsid w:val="005A6635"/>
    <w:rsid w:val="005A6FF5"/>
    <w:rsid w:val="005A7271"/>
    <w:rsid w:val="005A7838"/>
    <w:rsid w:val="005A7CEF"/>
    <w:rsid w:val="005B04D8"/>
    <w:rsid w:val="005B0701"/>
    <w:rsid w:val="005B123B"/>
    <w:rsid w:val="005B194C"/>
    <w:rsid w:val="005B1EEA"/>
    <w:rsid w:val="005B1FEA"/>
    <w:rsid w:val="005B2568"/>
    <w:rsid w:val="005B2A0C"/>
    <w:rsid w:val="005B2D0E"/>
    <w:rsid w:val="005B3020"/>
    <w:rsid w:val="005B3130"/>
    <w:rsid w:val="005B382C"/>
    <w:rsid w:val="005B4304"/>
    <w:rsid w:val="005B5DB3"/>
    <w:rsid w:val="005B6175"/>
    <w:rsid w:val="005B62DD"/>
    <w:rsid w:val="005B6F19"/>
    <w:rsid w:val="005B770C"/>
    <w:rsid w:val="005B777A"/>
    <w:rsid w:val="005B7867"/>
    <w:rsid w:val="005B78E2"/>
    <w:rsid w:val="005B7D0C"/>
    <w:rsid w:val="005B7F71"/>
    <w:rsid w:val="005C0534"/>
    <w:rsid w:val="005C0B61"/>
    <w:rsid w:val="005C0E4B"/>
    <w:rsid w:val="005C11B1"/>
    <w:rsid w:val="005C19F4"/>
    <w:rsid w:val="005C20D2"/>
    <w:rsid w:val="005C2393"/>
    <w:rsid w:val="005C322B"/>
    <w:rsid w:val="005C399B"/>
    <w:rsid w:val="005C42F3"/>
    <w:rsid w:val="005C4755"/>
    <w:rsid w:val="005C49ED"/>
    <w:rsid w:val="005C5AE6"/>
    <w:rsid w:val="005C63DF"/>
    <w:rsid w:val="005C6DFB"/>
    <w:rsid w:val="005C6E18"/>
    <w:rsid w:val="005C7520"/>
    <w:rsid w:val="005C76E5"/>
    <w:rsid w:val="005C7878"/>
    <w:rsid w:val="005D02DF"/>
    <w:rsid w:val="005D02FA"/>
    <w:rsid w:val="005D075F"/>
    <w:rsid w:val="005D0E6D"/>
    <w:rsid w:val="005D1500"/>
    <w:rsid w:val="005D15F2"/>
    <w:rsid w:val="005D1699"/>
    <w:rsid w:val="005D16E6"/>
    <w:rsid w:val="005D1ADF"/>
    <w:rsid w:val="005D2B3A"/>
    <w:rsid w:val="005D33C4"/>
    <w:rsid w:val="005D37BB"/>
    <w:rsid w:val="005D4784"/>
    <w:rsid w:val="005D523A"/>
    <w:rsid w:val="005D5E84"/>
    <w:rsid w:val="005D6466"/>
    <w:rsid w:val="005D6AA6"/>
    <w:rsid w:val="005D72B7"/>
    <w:rsid w:val="005D735B"/>
    <w:rsid w:val="005D7389"/>
    <w:rsid w:val="005D74F8"/>
    <w:rsid w:val="005D7D05"/>
    <w:rsid w:val="005D7D53"/>
    <w:rsid w:val="005E07AC"/>
    <w:rsid w:val="005E0989"/>
    <w:rsid w:val="005E1AEE"/>
    <w:rsid w:val="005E2979"/>
    <w:rsid w:val="005E2A13"/>
    <w:rsid w:val="005E3DAA"/>
    <w:rsid w:val="005E4A91"/>
    <w:rsid w:val="005E5082"/>
    <w:rsid w:val="005E5D1C"/>
    <w:rsid w:val="005E5DF3"/>
    <w:rsid w:val="005E7464"/>
    <w:rsid w:val="005E7AE1"/>
    <w:rsid w:val="005E7EA1"/>
    <w:rsid w:val="005F0BB6"/>
    <w:rsid w:val="005F191C"/>
    <w:rsid w:val="005F2937"/>
    <w:rsid w:val="005F3B8F"/>
    <w:rsid w:val="005F430D"/>
    <w:rsid w:val="005F47E7"/>
    <w:rsid w:val="005F4A5A"/>
    <w:rsid w:val="005F52C9"/>
    <w:rsid w:val="005F5662"/>
    <w:rsid w:val="005F6EF7"/>
    <w:rsid w:val="005F78BA"/>
    <w:rsid w:val="006007E4"/>
    <w:rsid w:val="00600C48"/>
    <w:rsid w:val="00601471"/>
    <w:rsid w:val="00602393"/>
    <w:rsid w:val="00602BC0"/>
    <w:rsid w:val="00602C32"/>
    <w:rsid w:val="00602FE7"/>
    <w:rsid w:val="006031E0"/>
    <w:rsid w:val="0060363F"/>
    <w:rsid w:val="00603BCF"/>
    <w:rsid w:val="006044CB"/>
    <w:rsid w:val="006045E0"/>
    <w:rsid w:val="00604CBA"/>
    <w:rsid w:val="00604E80"/>
    <w:rsid w:val="00605475"/>
    <w:rsid w:val="00605D01"/>
    <w:rsid w:val="00607E48"/>
    <w:rsid w:val="00610185"/>
    <w:rsid w:val="006109BA"/>
    <w:rsid w:val="006115C0"/>
    <w:rsid w:val="00611E4C"/>
    <w:rsid w:val="00611F1F"/>
    <w:rsid w:val="006121DF"/>
    <w:rsid w:val="0061234E"/>
    <w:rsid w:val="0061282F"/>
    <w:rsid w:val="00613105"/>
    <w:rsid w:val="00613D80"/>
    <w:rsid w:val="006146AE"/>
    <w:rsid w:val="006150E5"/>
    <w:rsid w:val="0061521C"/>
    <w:rsid w:val="006152BE"/>
    <w:rsid w:val="006153E4"/>
    <w:rsid w:val="006154C6"/>
    <w:rsid w:val="00615960"/>
    <w:rsid w:val="00616021"/>
    <w:rsid w:val="00616CBB"/>
    <w:rsid w:val="006173A4"/>
    <w:rsid w:val="00617B1F"/>
    <w:rsid w:val="00617D49"/>
    <w:rsid w:val="00620665"/>
    <w:rsid w:val="00621452"/>
    <w:rsid w:val="006214E5"/>
    <w:rsid w:val="00621931"/>
    <w:rsid w:val="00621E24"/>
    <w:rsid w:val="006227B0"/>
    <w:rsid w:val="006230D6"/>
    <w:rsid w:val="00623144"/>
    <w:rsid w:val="00623AD0"/>
    <w:rsid w:val="00623DE2"/>
    <w:rsid w:val="0062411F"/>
    <w:rsid w:val="00624FB4"/>
    <w:rsid w:val="00625C4E"/>
    <w:rsid w:val="00626073"/>
    <w:rsid w:val="00626D8A"/>
    <w:rsid w:val="00627A56"/>
    <w:rsid w:val="00630349"/>
    <w:rsid w:val="0063157F"/>
    <w:rsid w:val="0063243E"/>
    <w:rsid w:val="0063318C"/>
    <w:rsid w:val="00633B77"/>
    <w:rsid w:val="00633C24"/>
    <w:rsid w:val="00633F53"/>
    <w:rsid w:val="00634AA0"/>
    <w:rsid w:val="00635CC9"/>
    <w:rsid w:val="00636E63"/>
    <w:rsid w:val="00636EAF"/>
    <w:rsid w:val="0063711B"/>
    <w:rsid w:val="006400E1"/>
    <w:rsid w:val="0064015D"/>
    <w:rsid w:val="00641364"/>
    <w:rsid w:val="0064187E"/>
    <w:rsid w:val="00641880"/>
    <w:rsid w:val="00641A1D"/>
    <w:rsid w:val="00641DE5"/>
    <w:rsid w:val="00642915"/>
    <w:rsid w:val="00642BC6"/>
    <w:rsid w:val="00642D01"/>
    <w:rsid w:val="006433F8"/>
    <w:rsid w:val="00643BAD"/>
    <w:rsid w:val="006442F9"/>
    <w:rsid w:val="00644509"/>
    <w:rsid w:val="00644FF0"/>
    <w:rsid w:val="006456F8"/>
    <w:rsid w:val="00645A5B"/>
    <w:rsid w:val="00646B1A"/>
    <w:rsid w:val="00646D74"/>
    <w:rsid w:val="006473FB"/>
    <w:rsid w:val="0064772C"/>
    <w:rsid w:val="00647FA0"/>
    <w:rsid w:val="0065133E"/>
    <w:rsid w:val="00651B5B"/>
    <w:rsid w:val="00652BA4"/>
    <w:rsid w:val="00652FA0"/>
    <w:rsid w:val="0065336E"/>
    <w:rsid w:val="00653503"/>
    <w:rsid w:val="00654739"/>
    <w:rsid w:val="00655011"/>
    <w:rsid w:val="006555C6"/>
    <w:rsid w:val="0065602E"/>
    <w:rsid w:val="0065671F"/>
    <w:rsid w:val="00656C0E"/>
    <w:rsid w:val="00656FCF"/>
    <w:rsid w:val="0065707C"/>
    <w:rsid w:val="006578F2"/>
    <w:rsid w:val="00657F56"/>
    <w:rsid w:val="0066025C"/>
    <w:rsid w:val="0066054E"/>
    <w:rsid w:val="00661354"/>
    <w:rsid w:val="00661862"/>
    <w:rsid w:val="00661DBC"/>
    <w:rsid w:val="00664A1D"/>
    <w:rsid w:val="00665719"/>
    <w:rsid w:val="006662CA"/>
    <w:rsid w:val="00666573"/>
    <w:rsid w:val="00666704"/>
    <w:rsid w:val="006667EE"/>
    <w:rsid w:val="00666D64"/>
    <w:rsid w:val="00666DFD"/>
    <w:rsid w:val="006670EA"/>
    <w:rsid w:val="0066767E"/>
    <w:rsid w:val="00667F11"/>
    <w:rsid w:val="006702C0"/>
    <w:rsid w:val="0067095B"/>
    <w:rsid w:val="00671647"/>
    <w:rsid w:val="00672135"/>
    <w:rsid w:val="006721EE"/>
    <w:rsid w:val="00672423"/>
    <w:rsid w:val="00673785"/>
    <w:rsid w:val="00675042"/>
    <w:rsid w:val="00675A4C"/>
    <w:rsid w:val="006761E8"/>
    <w:rsid w:val="006762EA"/>
    <w:rsid w:val="00676B33"/>
    <w:rsid w:val="00676C93"/>
    <w:rsid w:val="006770FE"/>
    <w:rsid w:val="0067784C"/>
    <w:rsid w:val="00677D24"/>
    <w:rsid w:val="006802D7"/>
    <w:rsid w:val="00680351"/>
    <w:rsid w:val="006803AE"/>
    <w:rsid w:val="00680AF2"/>
    <w:rsid w:val="00680CCC"/>
    <w:rsid w:val="00682117"/>
    <w:rsid w:val="00683AD6"/>
    <w:rsid w:val="00683CB3"/>
    <w:rsid w:val="00684369"/>
    <w:rsid w:val="006847D9"/>
    <w:rsid w:val="00686ABF"/>
    <w:rsid w:val="00687525"/>
    <w:rsid w:val="006879F5"/>
    <w:rsid w:val="00690C1C"/>
    <w:rsid w:val="0069135A"/>
    <w:rsid w:val="00691562"/>
    <w:rsid w:val="00691C59"/>
    <w:rsid w:val="00692049"/>
    <w:rsid w:val="006921E4"/>
    <w:rsid w:val="0069255C"/>
    <w:rsid w:val="00692B07"/>
    <w:rsid w:val="00692F2B"/>
    <w:rsid w:val="00692F6F"/>
    <w:rsid w:val="00693796"/>
    <w:rsid w:val="00693F12"/>
    <w:rsid w:val="006942AA"/>
    <w:rsid w:val="0069463B"/>
    <w:rsid w:val="00694DB8"/>
    <w:rsid w:val="00695924"/>
    <w:rsid w:val="00695DBF"/>
    <w:rsid w:val="006975B1"/>
    <w:rsid w:val="00697D27"/>
    <w:rsid w:val="00697D71"/>
    <w:rsid w:val="006A1081"/>
    <w:rsid w:val="006A1799"/>
    <w:rsid w:val="006A1CC1"/>
    <w:rsid w:val="006A2BBF"/>
    <w:rsid w:val="006A3F59"/>
    <w:rsid w:val="006A47E8"/>
    <w:rsid w:val="006A77F7"/>
    <w:rsid w:val="006A7AD3"/>
    <w:rsid w:val="006B0A5C"/>
    <w:rsid w:val="006B0FBC"/>
    <w:rsid w:val="006B1331"/>
    <w:rsid w:val="006B1610"/>
    <w:rsid w:val="006B18B8"/>
    <w:rsid w:val="006B19F5"/>
    <w:rsid w:val="006B202B"/>
    <w:rsid w:val="006B23A2"/>
    <w:rsid w:val="006B3159"/>
    <w:rsid w:val="006B37D7"/>
    <w:rsid w:val="006B3E16"/>
    <w:rsid w:val="006B41C3"/>
    <w:rsid w:val="006B445D"/>
    <w:rsid w:val="006B4467"/>
    <w:rsid w:val="006B4CDD"/>
    <w:rsid w:val="006B68F4"/>
    <w:rsid w:val="006B76AF"/>
    <w:rsid w:val="006B7BE1"/>
    <w:rsid w:val="006C02F7"/>
    <w:rsid w:val="006C0475"/>
    <w:rsid w:val="006C071C"/>
    <w:rsid w:val="006C0C81"/>
    <w:rsid w:val="006C1202"/>
    <w:rsid w:val="006C1276"/>
    <w:rsid w:val="006C148C"/>
    <w:rsid w:val="006C1BA1"/>
    <w:rsid w:val="006C1F84"/>
    <w:rsid w:val="006C26A8"/>
    <w:rsid w:val="006C2CA4"/>
    <w:rsid w:val="006C33F6"/>
    <w:rsid w:val="006C3743"/>
    <w:rsid w:val="006C3A94"/>
    <w:rsid w:val="006C4291"/>
    <w:rsid w:val="006C550C"/>
    <w:rsid w:val="006C577E"/>
    <w:rsid w:val="006C6306"/>
    <w:rsid w:val="006C638A"/>
    <w:rsid w:val="006C6481"/>
    <w:rsid w:val="006C65C5"/>
    <w:rsid w:val="006C71DB"/>
    <w:rsid w:val="006C780E"/>
    <w:rsid w:val="006D0905"/>
    <w:rsid w:val="006D14F0"/>
    <w:rsid w:val="006D1544"/>
    <w:rsid w:val="006D192B"/>
    <w:rsid w:val="006D219E"/>
    <w:rsid w:val="006D23C1"/>
    <w:rsid w:val="006D23FF"/>
    <w:rsid w:val="006D2751"/>
    <w:rsid w:val="006D42BB"/>
    <w:rsid w:val="006D4409"/>
    <w:rsid w:val="006D47A9"/>
    <w:rsid w:val="006D4C6D"/>
    <w:rsid w:val="006D5F4D"/>
    <w:rsid w:val="006D6264"/>
    <w:rsid w:val="006D7063"/>
    <w:rsid w:val="006D7CD9"/>
    <w:rsid w:val="006D7CED"/>
    <w:rsid w:val="006E0100"/>
    <w:rsid w:val="006E08DA"/>
    <w:rsid w:val="006E092D"/>
    <w:rsid w:val="006E0A69"/>
    <w:rsid w:val="006E0DBA"/>
    <w:rsid w:val="006E131A"/>
    <w:rsid w:val="006E14F1"/>
    <w:rsid w:val="006E1FBE"/>
    <w:rsid w:val="006E2403"/>
    <w:rsid w:val="006E3AB4"/>
    <w:rsid w:val="006E3DD1"/>
    <w:rsid w:val="006E47C8"/>
    <w:rsid w:val="006E47DB"/>
    <w:rsid w:val="006E4C2A"/>
    <w:rsid w:val="006E5308"/>
    <w:rsid w:val="006E5BFF"/>
    <w:rsid w:val="006E5EA3"/>
    <w:rsid w:val="006E60F4"/>
    <w:rsid w:val="006E6878"/>
    <w:rsid w:val="006E6FD2"/>
    <w:rsid w:val="006F1D7D"/>
    <w:rsid w:val="006F1F5D"/>
    <w:rsid w:val="006F1F81"/>
    <w:rsid w:val="006F3AA2"/>
    <w:rsid w:val="006F3B04"/>
    <w:rsid w:val="006F3C6F"/>
    <w:rsid w:val="006F4511"/>
    <w:rsid w:val="006F461E"/>
    <w:rsid w:val="006F4B47"/>
    <w:rsid w:val="006F5B99"/>
    <w:rsid w:val="006F64A2"/>
    <w:rsid w:val="006F6845"/>
    <w:rsid w:val="006F69CF"/>
    <w:rsid w:val="006F7A78"/>
    <w:rsid w:val="007011E4"/>
    <w:rsid w:val="007012F9"/>
    <w:rsid w:val="00701860"/>
    <w:rsid w:val="00701FE5"/>
    <w:rsid w:val="007020B4"/>
    <w:rsid w:val="0070270C"/>
    <w:rsid w:val="00702E98"/>
    <w:rsid w:val="00702EDC"/>
    <w:rsid w:val="007035BD"/>
    <w:rsid w:val="007035E7"/>
    <w:rsid w:val="00703999"/>
    <w:rsid w:val="007046D0"/>
    <w:rsid w:val="00704CD8"/>
    <w:rsid w:val="007054EF"/>
    <w:rsid w:val="00705995"/>
    <w:rsid w:val="007064DC"/>
    <w:rsid w:val="00706CF3"/>
    <w:rsid w:val="00707A5F"/>
    <w:rsid w:val="00707C1E"/>
    <w:rsid w:val="00707C82"/>
    <w:rsid w:val="00710886"/>
    <w:rsid w:val="00710DC4"/>
    <w:rsid w:val="007116BF"/>
    <w:rsid w:val="0071244C"/>
    <w:rsid w:val="00713153"/>
    <w:rsid w:val="00713F70"/>
    <w:rsid w:val="0071491E"/>
    <w:rsid w:val="00715517"/>
    <w:rsid w:val="00716528"/>
    <w:rsid w:val="007168F8"/>
    <w:rsid w:val="00716FA4"/>
    <w:rsid w:val="00717679"/>
    <w:rsid w:val="0071774E"/>
    <w:rsid w:val="0072020D"/>
    <w:rsid w:val="0072059C"/>
    <w:rsid w:val="00720642"/>
    <w:rsid w:val="00720D69"/>
    <w:rsid w:val="00720F6B"/>
    <w:rsid w:val="0072175F"/>
    <w:rsid w:val="00721D7F"/>
    <w:rsid w:val="00721E9B"/>
    <w:rsid w:val="00721F9D"/>
    <w:rsid w:val="00722D4C"/>
    <w:rsid w:val="00723184"/>
    <w:rsid w:val="0072339E"/>
    <w:rsid w:val="00723E7E"/>
    <w:rsid w:val="007240FE"/>
    <w:rsid w:val="00724CCF"/>
    <w:rsid w:val="00725777"/>
    <w:rsid w:val="0072585A"/>
    <w:rsid w:val="00725AA2"/>
    <w:rsid w:val="00726261"/>
    <w:rsid w:val="00726AF0"/>
    <w:rsid w:val="00726AFC"/>
    <w:rsid w:val="00726B75"/>
    <w:rsid w:val="00727367"/>
    <w:rsid w:val="007277A3"/>
    <w:rsid w:val="007278B4"/>
    <w:rsid w:val="00727F08"/>
    <w:rsid w:val="00731CF2"/>
    <w:rsid w:val="00731E7D"/>
    <w:rsid w:val="00732809"/>
    <w:rsid w:val="00732900"/>
    <w:rsid w:val="00732C81"/>
    <w:rsid w:val="00732EF3"/>
    <w:rsid w:val="00732F97"/>
    <w:rsid w:val="0073361A"/>
    <w:rsid w:val="00733D63"/>
    <w:rsid w:val="007340B1"/>
    <w:rsid w:val="00734EF6"/>
    <w:rsid w:val="007357D8"/>
    <w:rsid w:val="007358C4"/>
    <w:rsid w:val="00735FD8"/>
    <w:rsid w:val="0073728E"/>
    <w:rsid w:val="0073750F"/>
    <w:rsid w:val="00737561"/>
    <w:rsid w:val="00737981"/>
    <w:rsid w:val="007403D7"/>
    <w:rsid w:val="0074141D"/>
    <w:rsid w:val="007415E6"/>
    <w:rsid w:val="00742036"/>
    <w:rsid w:val="007430CF"/>
    <w:rsid w:val="007436C2"/>
    <w:rsid w:val="0074415D"/>
    <w:rsid w:val="00744D5F"/>
    <w:rsid w:val="00745282"/>
    <w:rsid w:val="00745392"/>
    <w:rsid w:val="00745CAA"/>
    <w:rsid w:val="00745D40"/>
    <w:rsid w:val="0074637E"/>
    <w:rsid w:val="00747561"/>
    <w:rsid w:val="0074773F"/>
    <w:rsid w:val="00747831"/>
    <w:rsid w:val="00747CE2"/>
    <w:rsid w:val="0075014E"/>
    <w:rsid w:val="00750C12"/>
    <w:rsid w:val="00750E72"/>
    <w:rsid w:val="00751EA9"/>
    <w:rsid w:val="00751FC9"/>
    <w:rsid w:val="0075270B"/>
    <w:rsid w:val="00752C3D"/>
    <w:rsid w:val="00752C7D"/>
    <w:rsid w:val="00752C85"/>
    <w:rsid w:val="00752DE5"/>
    <w:rsid w:val="0075372C"/>
    <w:rsid w:val="00753AE8"/>
    <w:rsid w:val="00755019"/>
    <w:rsid w:val="00755EAA"/>
    <w:rsid w:val="007569EA"/>
    <w:rsid w:val="00756B81"/>
    <w:rsid w:val="00757D2A"/>
    <w:rsid w:val="0076001F"/>
    <w:rsid w:val="00760CE6"/>
    <w:rsid w:val="007611B0"/>
    <w:rsid w:val="007611E5"/>
    <w:rsid w:val="00761A29"/>
    <w:rsid w:val="007620F8"/>
    <w:rsid w:val="007628DF"/>
    <w:rsid w:val="00762D6A"/>
    <w:rsid w:val="0076388E"/>
    <w:rsid w:val="00763A2C"/>
    <w:rsid w:val="00764457"/>
    <w:rsid w:val="007646E6"/>
    <w:rsid w:val="00764A87"/>
    <w:rsid w:val="00765477"/>
    <w:rsid w:val="007665A7"/>
    <w:rsid w:val="00766DEF"/>
    <w:rsid w:val="00766FBB"/>
    <w:rsid w:val="007672AF"/>
    <w:rsid w:val="0076757C"/>
    <w:rsid w:val="00770012"/>
    <w:rsid w:val="00771F19"/>
    <w:rsid w:val="00772485"/>
    <w:rsid w:val="007725C6"/>
    <w:rsid w:val="007728EE"/>
    <w:rsid w:val="00772B58"/>
    <w:rsid w:val="00773A2E"/>
    <w:rsid w:val="00774287"/>
    <w:rsid w:val="007749CB"/>
    <w:rsid w:val="00774C4E"/>
    <w:rsid w:val="00775185"/>
    <w:rsid w:val="00775789"/>
    <w:rsid w:val="007757C5"/>
    <w:rsid w:val="00775DAD"/>
    <w:rsid w:val="00775DB8"/>
    <w:rsid w:val="00775DC8"/>
    <w:rsid w:val="007760B5"/>
    <w:rsid w:val="00776246"/>
    <w:rsid w:val="0077654A"/>
    <w:rsid w:val="007775AA"/>
    <w:rsid w:val="007775F7"/>
    <w:rsid w:val="00780B6C"/>
    <w:rsid w:val="007810C0"/>
    <w:rsid w:val="00781314"/>
    <w:rsid w:val="00781E57"/>
    <w:rsid w:val="007829A1"/>
    <w:rsid w:val="00782B98"/>
    <w:rsid w:val="00783485"/>
    <w:rsid w:val="00784042"/>
    <w:rsid w:val="00784440"/>
    <w:rsid w:val="00784E9E"/>
    <w:rsid w:val="007854B8"/>
    <w:rsid w:val="00785600"/>
    <w:rsid w:val="0078677C"/>
    <w:rsid w:val="007869CA"/>
    <w:rsid w:val="00787062"/>
    <w:rsid w:val="0078748D"/>
    <w:rsid w:val="00787B3F"/>
    <w:rsid w:val="007901E3"/>
    <w:rsid w:val="007913B6"/>
    <w:rsid w:val="00791895"/>
    <w:rsid w:val="007921D5"/>
    <w:rsid w:val="007933AC"/>
    <w:rsid w:val="00793659"/>
    <w:rsid w:val="00793781"/>
    <w:rsid w:val="007941B3"/>
    <w:rsid w:val="0079482D"/>
    <w:rsid w:val="007948FF"/>
    <w:rsid w:val="00795175"/>
    <w:rsid w:val="0079525F"/>
    <w:rsid w:val="00795AA5"/>
    <w:rsid w:val="00795E3E"/>
    <w:rsid w:val="007960C1"/>
    <w:rsid w:val="007964C9"/>
    <w:rsid w:val="00796AF0"/>
    <w:rsid w:val="00796EAA"/>
    <w:rsid w:val="007973DA"/>
    <w:rsid w:val="0079757F"/>
    <w:rsid w:val="00797605"/>
    <w:rsid w:val="007A0712"/>
    <w:rsid w:val="007A14BA"/>
    <w:rsid w:val="007A2119"/>
    <w:rsid w:val="007A32A9"/>
    <w:rsid w:val="007A35FE"/>
    <w:rsid w:val="007A36EF"/>
    <w:rsid w:val="007A37A2"/>
    <w:rsid w:val="007A3DD2"/>
    <w:rsid w:val="007A406B"/>
    <w:rsid w:val="007A4627"/>
    <w:rsid w:val="007A4BD8"/>
    <w:rsid w:val="007A5B63"/>
    <w:rsid w:val="007A610B"/>
    <w:rsid w:val="007A68D5"/>
    <w:rsid w:val="007A6921"/>
    <w:rsid w:val="007A6943"/>
    <w:rsid w:val="007A6AF5"/>
    <w:rsid w:val="007A7212"/>
    <w:rsid w:val="007A7333"/>
    <w:rsid w:val="007A7602"/>
    <w:rsid w:val="007A7918"/>
    <w:rsid w:val="007B010A"/>
    <w:rsid w:val="007B0958"/>
    <w:rsid w:val="007B0D22"/>
    <w:rsid w:val="007B1171"/>
    <w:rsid w:val="007B121C"/>
    <w:rsid w:val="007B128F"/>
    <w:rsid w:val="007B1735"/>
    <w:rsid w:val="007B3414"/>
    <w:rsid w:val="007B34AB"/>
    <w:rsid w:val="007B3A31"/>
    <w:rsid w:val="007B5B75"/>
    <w:rsid w:val="007B6033"/>
    <w:rsid w:val="007B6F8D"/>
    <w:rsid w:val="007B7B0C"/>
    <w:rsid w:val="007C01D9"/>
    <w:rsid w:val="007C1A1B"/>
    <w:rsid w:val="007C206B"/>
    <w:rsid w:val="007C2835"/>
    <w:rsid w:val="007C3144"/>
    <w:rsid w:val="007C320B"/>
    <w:rsid w:val="007C3538"/>
    <w:rsid w:val="007C57FF"/>
    <w:rsid w:val="007C5AEF"/>
    <w:rsid w:val="007C5B4C"/>
    <w:rsid w:val="007C5C9C"/>
    <w:rsid w:val="007C6D69"/>
    <w:rsid w:val="007C6E62"/>
    <w:rsid w:val="007C6EA2"/>
    <w:rsid w:val="007C7347"/>
    <w:rsid w:val="007C75BC"/>
    <w:rsid w:val="007C7E20"/>
    <w:rsid w:val="007D03E3"/>
    <w:rsid w:val="007D03F6"/>
    <w:rsid w:val="007D046F"/>
    <w:rsid w:val="007D09D9"/>
    <w:rsid w:val="007D1877"/>
    <w:rsid w:val="007D1B9F"/>
    <w:rsid w:val="007D1C21"/>
    <w:rsid w:val="007D224F"/>
    <w:rsid w:val="007D3B82"/>
    <w:rsid w:val="007D4098"/>
    <w:rsid w:val="007D4876"/>
    <w:rsid w:val="007D4992"/>
    <w:rsid w:val="007D4FC9"/>
    <w:rsid w:val="007D50E0"/>
    <w:rsid w:val="007D63A4"/>
    <w:rsid w:val="007D6EBC"/>
    <w:rsid w:val="007D6EC6"/>
    <w:rsid w:val="007D6F40"/>
    <w:rsid w:val="007D7AB3"/>
    <w:rsid w:val="007E0514"/>
    <w:rsid w:val="007E0E83"/>
    <w:rsid w:val="007E0ED4"/>
    <w:rsid w:val="007E1932"/>
    <w:rsid w:val="007E19D0"/>
    <w:rsid w:val="007E2068"/>
    <w:rsid w:val="007E2071"/>
    <w:rsid w:val="007E20D5"/>
    <w:rsid w:val="007E216C"/>
    <w:rsid w:val="007E2220"/>
    <w:rsid w:val="007E25C9"/>
    <w:rsid w:val="007E26CD"/>
    <w:rsid w:val="007E2D1F"/>
    <w:rsid w:val="007E37AC"/>
    <w:rsid w:val="007E3C50"/>
    <w:rsid w:val="007E3C90"/>
    <w:rsid w:val="007E3FB5"/>
    <w:rsid w:val="007E49B9"/>
    <w:rsid w:val="007E4F57"/>
    <w:rsid w:val="007E5312"/>
    <w:rsid w:val="007E558C"/>
    <w:rsid w:val="007E6F2C"/>
    <w:rsid w:val="007E7990"/>
    <w:rsid w:val="007E79A5"/>
    <w:rsid w:val="007F1672"/>
    <w:rsid w:val="007F16D2"/>
    <w:rsid w:val="007F1B35"/>
    <w:rsid w:val="007F1B67"/>
    <w:rsid w:val="007F1DFC"/>
    <w:rsid w:val="007F2182"/>
    <w:rsid w:val="007F24AB"/>
    <w:rsid w:val="007F251C"/>
    <w:rsid w:val="007F2995"/>
    <w:rsid w:val="007F2B59"/>
    <w:rsid w:val="007F2F6E"/>
    <w:rsid w:val="007F36ED"/>
    <w:rsid w:val="007F4711"/>
    <w:rsid w:val="007F4875"/>
    <w:rsid w:val="007F4CE8"/>
    <w:rsid w:val="007F4E93"/>
    <w:rsid w:val="007F69FF"/>
    <w:rsid w:val="007F7748"/>
    <w:rsid w:val="00801061"/>
    <w:rsid w:val="00801428"/>
    <w:rsid w:val="008017CD"/>
    <w:rsid w:val="008021B7"/>
    <w:rsid w:val="00803141"/>
    <w:rsid w:val="008034DE"/>
    <w:rsid w:val="00803A21"/>
    <w:rsid w:val="00803E10"/>
    <w:rsid w:val="00804BD2"/>
    <w:rsid w:val="008050FB"/>
    <w:rsid w:val="00805521"/>
    <w:rsid w:val="0080579E"/>
    <w:rsid w:val="00805884"/>
    <w:rsid w:val="00805B95"/>
    <w:rsid w:val="00805E7A"/>
    <w:rsid w:val="00806236"/>
    <w:rsid w:val="00806262"/>
    <w:rsid w:val="0080673B"/>
    <w:rsid w:val="00807849"/>
    <w:rsid w:val="0080786A"/>
    <w:rsid w:val="00807E53"/>
    <w:rsid w:val="00807F39"/>
    <w:rsid w:val="00810B21"/>
    <w:rsid w:val="00810B6A"/>
    <w:rsid w:val="00810C27"/>
    <w:rsid w:val="00810C49"/>
    <w:rsid w:val="00811331"/>
    <w:rsid w:val="00811770"/>
    <w:rsid w:val="00811B69"/>
    <w:rsid w:val="00812568"/>
    <w:rsid w:val="00813B52"/>
    <w:rsid w:val="00813CC1"/>
    <w:rsid w:val="008163B6"/>
    <w:rsid w:val="0081703F"/>
    <w:rsid w:val="00817DBC"/>
    <w:rsid w:val="00822657"/>
    <w:rsid w:val="00822AB4"/>
    <w:rsid w:val="00822F41"/>
    <w:rsid w:val="0082354A"/>
    <w:rsid w:val="00823851"/>
    <w:rsid w:val="00824155"/>
    <w:rsid w:val="008247A2"/>
    <w:rsid w:val="00824FCD"/>
    <w:rsid w:val="008250CE"/>
    <w:rsid w:val="00825240"/>
    <w:rsid w:val="0082538E"/>
    <w:rsid w:val="008255D3"/>
    <w:rsid w:val="0082568E"/>
    <w:rsid w:val="00825968"/>
    <w:rsid w:val="00827E06"/>
    <w:rsid w:val="0083005E"/>
    <w:rsid w:val="008302F7"/>
    <w:rsid w:val="008304F3"/>
    <w:rsid w:val="00830569"/>
    <w:rsid w:val="00831FD5"/>
    <w:rsid w:val="00832377"/>
    <w:rsid w:val="00832412"/>
    <w:rsid w:val="0083261F"/>
    <w:rsid w:val="00833C88"/>
    <w:rsid w:val="008341B4"/>
    <w:rsid w:val="00834228"/>
    <w:rsid w:val="00834FAD"/>
    <w:rsid w:val="00835114"/>
    <w:rsid w:val="0083515F"/>
    <w:rsid w:val="00836B89"/>
    <w:rsid w:val="00836C98"/>
    <w:rsid w:val="00836F0F"/>
    <w:rsid w:val="00837696"/>
    <w:rsid w:val="008402E1"/>
    <w:rsid w:val="008405AD"/>
    <w:rsid w:val="00841BA6"/>
    <w:rsid w:val="008420A1"/>
    <w:rsid w:val="00842F6E"/>
    <w:rsid w:val="00843AAF"/>
    <w:rsid w:val="00843D70"/>
    <w:rsid w:val="00844113"/>
    <w:rsid w:val="0084543D"/>
    <w:rsid w:val="008454DB"/>
    <w:rsid w:val="008455A8"/>
    <w:rsid w:val="008463B0"/>
    <w:rsid w:val="008463B4"/>
    <w:rsid w:val="00846570"/>
    <w:rsid w:val="00846618"/>
    <w:rsid w:val="00846D0D"/>
    <w:rsid w:val="00846F2E"/>
    <w:rsid w:val="008476A8"/>
    <w:rsid w:val="00850420"/>
    <w:rsid w:val="0085089F"/>
    <w:rsid w:val="008511EC"/>
    <w:rsid w:val="00851762"/>
    <w:rsid w:val="00851F64"/>
    <w:rsid w:val="00852214"/>
    <w:rsid w:val="00852448"/>
    <w:rsid w:val="00853092"/>
    <w:rsid w:val="008533F5"/>
    <w:rsid w:val="0085351E"/>
    <w:rsid w:val="00853D2D"/>
    <w:rsid w:val="00853E69"/>
    <w:rsid w:val="00854195"/>
    <w:rsid w:val="008544E2"/>
    <w:rsid w:val="0085487B"/>
    <w:rsid w:val="00854C2C"/>
    <w:rsid w:val="00854E9B"/>
    <w:rsid w:val="00855B68"/>
    <w:rsid w:val="0085642C"/>
    <w:rsid w:val="00856511"/>
    <w:rsid w:val="00856738"/>
    <w:rsid w:val="008574FD"/>
    <w:rsid w:val="008609A0"/>
    <w:rsid w:val="008616FF"/>
    <w:rsid w:val="00861ACE"/>
    <w:rsid w:val="00861C1C"/>
    <w:rsid w:val="00862424"/>
    <w:rsid w:val="00862719"/>
    <w:rsid w:val="0086355B"/>
    <w:rsid w:val="0086383F"/>
    <w:rsid w:val="00863F46"/>
    <w:rsid w:val="0086453E"/>
    <w:rsid w:val="00864BDA"/>
    <w:rsid w:val="00865055"/>
    <w:rsid w:val="00865412"/>
    <w:rsid w:val="00865442"/>
    <w:rsid w:val="008655A5"/>
    <w:rsid w:val="008656F8"/>
    <w:rsid w:val="0086600E"/>
    <w:rsid w:val="0086655B"/>
    <w:rsid w:val="00866805"/>
    <w:rsid w:val="00867244"/>
    <w:rsid w:val="00870654"/>
    <w:rsid w:val="00870990"/>
    <w:rsid w:val="00870A72"/>
    <w:rsid w:val="00870B91"/>
    <w:rsid w:val="00870EA7"/>
    <w:rsid w:val="00871542"/>
    <w:rsid w:val="00871BA8"/>
    <w:rsid w:val="0087210D"/>
    <w:rsid w:val="00873841"/>
    <w:rsid w:val="008738D7"/>
    <w:rsid w:val="00874F7B"/>
    <w:rsid w:val="008750C3"/>
    <w:rsid w:val="0087518F"/>
    <w:rsid w:val="00875AB3"/>
    <w:rsid w:val="00875C8E"/>
    <w:rsid w:val="00875CC8"/>
    <w:rsid w:val="008760CF"/>
    <w:rsid w:val="0087641A"/>
    <w:rsid w:val="0087717D"/>
    <w:rsid w:val="00877E83"/>
    <w:rsid w:val="00880154"/>
    <w:rsid w:val="008801FB"/>
    <w:rsid w:val="00880506"/>
    <w:rsid w:val="008808D0"/>
    <w:rsid w:val="00880CB8"/>
    <w:rsid w:val="008812D4"/>
    <w:rsid w:val="0088161F"/>
    <w:rsid w:val="00882636"/>
    <w:rsid w:val="00882756"/>
    <w:rsid w:val="0088296A"/>
    <w:rsid w:val="00883348"/>
    <w:rsid w:val="008834DA"/>
    <w:rsid w:val="008840D2"/>
    <w:rsid w:val="008841B6"/>
    <w:rsid w:val="00884256"/>
    <w:rsid w:val="00884C3C"/>
    <w:rsid w:val="00884EFC"/>
    <w:rsid w:val="00887779"/>
    <w:rsid w:val="00887A2F"/>
    <w:rsid w:val="00890099"/>
    <w:rsid w:val="008910B5"/>
    <w:rsid w:val="0089170F"/>
    <w:rsid w:val="0089233C"/>
    <w:rsid w:val="00892515"/>
    <w:rsid w:val="00892F71"/>
    <w:rsid w:val="00893017"/>
    <w:rsid w:val="00893029"/>
    <w:rsid w:val="00893B20"/>
    <w:rsid w:val="00893CFF"/>
    <w:rsid w:val="00893EFA"/>
    <w:rsid w:val="008947DD"/>
    <w:rsid w:val="00894804"/>
    <w:rsid w:val="0089545F"/>
    <w:rsid w:val="008954C6"/>
    <w:rsid w:val="0089563C"/>
    <w:rsid w:val="00896525"/>
    <w:rsid w:val="008967BB"/>
    <w:rsid w:val="008967BC"/>
    <w:rsid w:val="00896A8A"/>
    <w:rsid w:val="00897BF3"/>
    <w:rsid w:val="00897EBA"/>
    <w:rsid w:val="008A2947"/>
    <w:rsid w:val="008A397C"/>
    <w:rsid w:val="008A405B"/>
    <w:rsid w:val="008A42A3"/>
    <w:rsid w:val="008A4484"/>
    <w:rsid w:val="008A49F2"/>
    <w:rsid w:val="008A4CCC"/>
    <w:rsid w:val="008A4D93"/>
    <w:rsid w:val="008A56BE"/>
    <w:rsid w:val="008A5913"/>
    <w:rsid w:val="008A68AB"/>
    <w:rsid w:val="008A69D5"/>
    <w:rsid w:val="008A75EC"/>
    <w:rsid w:val="008B0F44"/>
    <w:rsid w:val="008B118A"/>
    <w:rsid w:val="008B1210"/>
    <w:rsid w:val="008B179B"/>
    <w:rsid w:val="008B25DF"/>
    <w:rsid w:val="008B28CC"/>
    <w:rsid w:val="008B2FA0"/>
    <w:rsid w:val="008B33AE"/>
    <w:rsid w:val="008B376A"/>
    <w:rsid w:val="008B3AF5"/>
    <w:rsid w:val="008B5747"/>
    <w:rsid w:val="008B5E2C"/>
    <w:rsid w:val="008B6E3A"/>
    <w:rsid w:val="008B7101"/>
    <w:rsid w:val="008B71E3"/>
    <w:rsid w:val="008B7E24"/>
    <w:rsid w:val="008C14C1"/>
    <w:rsid w:val="008C2F36"/>
    <w:rsid w:val="008C3302"/>
    <w:rsid w:val="008C3500"/>
    <w:rsid w:val="008C3744"/>
    <w:rsid w:val="008C38F3"/>
    <w:rsid w:val="008C3C52"/>
    <w:rsid w:val="008C3D49"/>
    <w:rsid w:val="008C3F33"/>
    <w:rsid w:val="008C4306"/>
    <w:rsid w:val="008C44D5"/>
    <w:rsid w:val="008C49B5"/>
    <w:rsid w:val="008C5293"/>
    <w:rsid w:val="008C5345"/>
    <w:rsid w:val="008C633A"/>
    <w:rsid w:val="008C6479"/>
    <w:rsid w:val="008C6575"/>
    <w:rsid w:val="008C66F3"/>
    <w:rsid w:val="008C67FE"/>
    <w:rsid w:val="008C6ACC"/>
    <w:rsid w:val="008C6D10"/>
    <w:rsid w:val="008C70DF"/>
    <w:rsid w:val="008C71FD"/>
    <w:rsid w:val="008C753D"/>
    <w:rsid w:val="008D04DC"/>
    <w:rsid w:val="008D0DB1"/>
    <w:rsid w:val="008D1515"/>
    <w:rsid w:val="008D2940"/>
    <w:rsid w:val="008D3160"/>
    <w:rsid w:val="008D377A"/>
    <w:rsid w:val="008D4A8D"/>
    <w:rsid w:val="008D6234"/>
    <w:rsid w:val="008D6395"/>
    <w:rsid w:val="008D7671"/>
    <w:rsid w:val="008D78A3"/>
    <w:rsid w:val="008D79D3"/>
    <w:rsid w:val="008E05F1"/>
    <w:rsid w:val="008E0C7A"/>
    <w:rsid w:val="008E0F9F"/>
    <w:rsid w:val="008E1A5D"/>
    <w:rsid w:val="008E1E58"/>
    <w:rsid w:val="008E1F9A"/>
    <w:rsid w:val="008E227B"/>
    <w:rsid w:val="008E250E"/>
    <w:rsid w:val="008E2591"/>
    <w:rsid w:val="008E2AD4"/>
    <w:rsid w:val="008E344D"/>
    <w:rsid w:val="008E3C50"/>
    <w:rsid w:val="008E4F0A"/>
    <w:rsid w:val="008E60DB"/>
    <w:rsid w:val="008E63DC"/>
    <w:rsid w:val="008E6A67"/>
    <w:rsid w:val="008E7626"/>
    <w:rsid w:val="008E79FA"/>
    <w:rsid w:val="008E7CCF"/>
    <w:rsid w:val="008E7F44"/>
    <w:rsid w:val="008F0135"/>
    <w:rsid w:val="008F11F8"/>
    <w:rsid w:val="008F1DE0"/>
    <w:rsid w:val="008F2143"/>
    <w:rsid w:val="008F263C"/>
    <w:rsid w:val="008F3779"/>
    <w:rsid w:val="008F4625"/>
    <w:rsid w:val="008F4BF4"/>
    <w:rsid w:val="008F4C03"/>
    <w:rsid w:val="008F4C5D"/>
    <w:rsid w:val="008F51F1"/>
    <w:rsid w:val="008F5FB5"/>
    <w:rsid w:val="008F64B1"/>
    <w:rsid w:val="008F655A"/>
    <w:rsid w:val="00900455"/>
    <w:rsid w:val="0090057E"/>
    <w:rsid w:val="00900788"/>
    <w:rsid w:val="0090115E"/>
    <w:rsid w:val="009012F5"/>
    <w:rsid w:val="009021AD"/>
    <w:rsid w:val="00902A4B"/>
    <w:rsid w:val="0090340E"/>
    <w:rsid w:val="00903792"/>
    <w:rsid w:val="00903886"/>
    <w:rsid w:val="009039CE"/>
    <w:rsid w:val="0090400F"/>
    <w:rsid w:val="009043B7"/>
    <w:rsid w:val="0090508D"/>
    <w:rsid w:val="009050D3"/>
    <w:rsid w:val="00905635"/>
    <w:rsid w:val="00905805"/>
    <w:rsid w:val="0090589A"/>
    <w:rsid w:val="00905DB8"/>
    <w:rsid w:val="00906690"/>
    <w:rsid w:val="00906DFC"/>
    <w:rsid w:val="00906FC7"/>
    <w:rsid w:val="0090794B"/>
    <w:rsid w:val="00907A41"/>
    <w:rsid w:val="00907B8E"/>
    <w:rsid w:val="009101B0"/>
    <w:rsid w:val="00910DA2"/>
    <w:rsid w:val="00911C13"/>
    <w:rsid w:val="00912141"/>
    <w:rsid w:val="00912341"/>
    <w:rsid w:val="009148BE"/>
    <w:rsid w:val="009163E3"/>
    <w:rsid w:val="00916704"/>
    <w:rsid w:val="00916B49"/>
    <w:rsid w:val="00917215"/>
    <w:rsid w:val="009179CE"/>
    <w:rsid w:val="00917FE8"/>
    <w:rsid w:val="00920319"/>
    <w:rsid w:val="00920835"/>
    <w:rsid w:val="00921254"/>
    <w:rsid w:val="009214E0"/>
    <w:rsid w:val="00921C67"/>
    <w:rsid w:val="009228B3"/>
    <w:rsid w:val="00922AE6"/>
    <w:rsid w:val="00923033"/>
    <w:rsid w:val="009239BD"/>
    <w:rsid w:val="009240C3"/>
    <w:rsid w:val="0092432D"/>
    <w:rsid w:val="009243C1"/>
    <w:rsid w:val="00924883"/>
    <w:rsid w:val="0092497C"/>
    <w:rsid w:val="009251FE"/>
    <w:rsid w:val="00925733"/>
    <w:rsid w:val="00925C9F"/>
    <w:rsid w:val="00926B21"/>
    <w:rsid w:val="00926DA5"/>
    <w:rsid w:val="00926F2E"/>
    <w:rsid w:val="00927218"/>
    <w:rsid w:val="00927BD4"/>
    <w:rsid w:val="0093013A"/>
    <w:rsid w:val="00931359"/>
    <w:rsid w:val="00931543"/>
    <w:rsid w:val="00932235"/>
    <w:rsid w:val="00932B76"/>
    <w:rsid w:val="00932D20"/>
    <w:rsid w:val="00933459"/>
    <w:rsid w:val="00933C23"/>
    <w:rsid w:val="00934D14"/>
    <w:rsid w:val="009354F7"/>
    <w:rsid w:val="00935647"/>
    <w:rsid w:val="0093714A"/>
    <w:rsid w:val="0093727B"/>
    <w:rsid w:val="00937B77"/>
    <w:rsid w:val="00941986"/>
    <w:rsid w:val="00942A74"/>
    <w:rsid w:val="00942B6C"/>
    <w:rsid w:val="00943045"/>
    <w:rsid w:val="00943C70"/>
    <w:rsid w:val="0094494A"/>
    <w:rsid w:val="00945210"/>
    <w:rsid w:val="0094577C"/>
    <w:rsid w:val="00945A4E"/>
    <w:rsid w:val="00945AE9"/>
    <w:rsid w:val="00945B21"/>
    <w:rsid w:val="00945E86"/>
    <w:rsid w:val="00945F30"/>
    <w:rsid w:val="009478E9"/>
    <w:rsid w:val="0095153D"/>
    <w:rsid w:val="00951950"/>
    <w:rsid w:val="00951D9E"/>
    <w:rsid w:val="00954436"/>
    <w:rsid w:val="00954ABE"/>
    <w:rsid w:val="00954DE8"/>
    <w:rsid w:val="00955AA5"/>
    <w:rsid w:val="00955D8B"/>
    <w:rsid w:val="00956B95"/>
    <w:rsid w:val="009571CF"/>
    <w:rsid w:val="009573DB"/>
    <w:rsid w:val="009577C9"/>
    <w:rsid w:val="009602F5"/>
    <w:rsid w:val="009603E2"/>
    <w:rsid w:val="0096047D"/>
    <w:rsid w:val="0096084F"/>
    <w:rsid w:val="00960F14"/>
    <w:rsid w:val="00961559"/>
    <w:rsid w:val="0096166B"/>
    <w:rsid w:val="0096199E"/>
    <w:rsid w:val="00961A79"/>
    <w:rsid w:val="00961AB0"/>
    <w:rsid w:val="00961D36"/>
    <w:rsid w:val="00961D57"/>
    <w:rsid w:val="00962AA0"/>
    <w:rsid w:val="00963676"/>
    <w:rsid w:val="00963757"/>
    <w:rsid w:val="0096399F"/>
    <w:rsid w:val="009642DD"/>
    <w:rsid w:val="00964A9C"/>
    <w:rsid w:val="00964C10"/>
    <w:rsid w:val="00965D7F"/>
    <w:rsid w:val="0096650F"/>
    <w:rsid w:val="00966CF8"/>
    <w:rsid w:val="009679BD"/>
    <w:rsid w:val="00970362"/>
    <w:rsid w:val="009704DD"/>
    <w:rsid w:val="0097151A"/>
    <w:rsid w:val="009716CA"/>
    <w:rsid w:val="0097185E"/>
    <w:rsid w:val="00972691"/>
    <w:rsid w:val="009726D8"/>
    <w:rsid w:val="009730EE"/>
    <w:rsid w:val="00973107"/>
    <w:rsid w:val="00973EB1"/>
    <w:rsid w:val="009741AC"/>
    <w:rsid w:val="00974727"/>
    <w:rsid w:val="0097563A"/>
    <w:rsid w:val="00976D12"/>
    <w:rsid w:val="00977224"/>
    <w:rsid w:val="009777C8"/>
    <w:rsid w:val="009779C0"/>
    <w:rsid w:val="0098021E"/>
    <w:rsid w:val="00982173"/>
    <w:rsid w:val="0098245E"/>
    <w:rsid w:val="00982684"/>
    <w:rsid w:val="00982A75"/>
    <w:rsid w:val="0098349F"/>
    <w:rsid w:val="0098398D"/>
    <w:rsid w:val="00983C3F"/>
    <w:rsid w:val="00983D0A"/>
    <w:rsid w:val="009844D9"/>
    <w:rsid w:val="00984D5B"/>
    <w:rsid w:val="009850CC"/>
    <w:rsid w:val="0098599E"/>
    <w:rsid w:val="0098678F"/>
    <w:rsid w:val="009867E2"/>
    <w:rsid w:val="00986D98"/>
    <w:rsid w:val="0098768E"/>
    <w:rsid w:val="00987B1B"/>
    <w:rsid w:val="0099038E"/>
    <w:rsid w:val="00990A73"/>
    <w:rsid w:val="00990AFA"/>
    <w:rsid w:val="00991509"/>
    <w:rsid w:val="00991938"/>
    <w:rsid w:val="0099198F"/>
    <w:rsid w:val="00991B8A"/>
    <w:rsid w:val="00992285"/>
    <w:rsid w:val="00993342"/>
    <w:rsid w:val="009937C0"/>
    <w:rsid w:val="00993F54"/>
    <w:rsid w:val="009941C1"/>
    <w:rsid w:val="0099429A"/>
    <w:rsid w:val="00995066"/>
    <w:rsid w:val="00995ED2"/>
    <w:rsid w:val="00996999"/>
    <w:rsid w:val="009A101D"/>
    <w:rsid w:val="009A3673"/>
    <w:rsid w:val="009A3F7A"/>
    <w:rsid w:val="009A501A"/>
    <w:rsid w:val="009A508E"/>
    <w:rsid w:val="009A5993"/>
    <w:rsid w:val="009A7FC6"/>
    <w:rsid w:val="009B00AF"/>
    <w:rsid w:val="009B1AE7"/>
    <w:rsid w:val="009B234F"/>
    <w:rsid w:val="009B23C3"/>
    <w:rsid w:val="009B258D"/>
    <w:rsid w:val="009B2C98"/>
    <w:rsid w:val="009B2DAB"/>
    <w:rsid w:val="009B3111"/>
    <w:rsid w:val="009B31B6"/>
    <w:rsid w:val="009B3227"/>
    <w:rsid w:val="009B32B9"/>
    <w:rsid w:val="009B3669"/>
    <w:rsid w:val="009B3850"/>
    <w:rsid w:val="009B39B0"/>
    <w:rsid w:val="009B3FBA"/>
    <w:rsid w:val="009B42EB"/>
    <w:rsid w:val="009B4E6E"/>
    <w:rsid w:val="009B532C"/>
    <w:rsid w:val="009B7F41"/>
    <w:rsid w:val="009C1BBC"/>
    <w:rsid w:val="009C1DFD"/>
    <w:rsid w:val="009C281F"/>
    <w:rsid w:val="009C4128"/>
    <w:rsid w:val="009C4634"/>
    <w:rsid w:val="009C4A6E"/>
    <w:rsid w:val="009C4C5E"/>
    <w:rsid w:val="009C5753"/>
    <w:rsid w:val="009C6BD3"/>
    <w:rsid w:val="009C7111"/>
    <w:rsid w:val="009C7CB5"/>
    <w:rsid w:val="009D028D"/>
    <w:rsid w:val="009D0977"/>
    <w:rsid w:val="009D19C2"/>
    <w:rsid w:val="009D1F23"/>
    <w:rsid w:val="009D258F"/>
    <w:rsid w:val="009D36DB"/>
    <w:rsid w:val="009D4948"/>
    <w:rsid w:val="009D4D26"/>
    <w:rsid w:val="009D52DE"/>
    <w:rsid w:val="009D5F1A"/>
    <w:rsid w:val="009D62EF"/>
    <w:rsid w:val="009D7265"/>
    <w:rsid w:val="009D77E7"/>
    <w:rsid w:val="009E0F48"/>
    <w:rsid w:val="009E1686"/>
    <w:rsid w:val="009E2146"/>
    <w:rsid w:val="009E29B9"/>
    <w:rsid w:val="009E2D00"/>
    <w:rsid w:val="009E3C98"/>
    <w:rsid w:val="009E425B"/>
    <w:rsid w:val="009E4705"/>
    <w:rsid w:val="009E50DD"/>
    <w:rsid w:val="009E562B"/>
    <w:rsid w:val="009E63F9"/>
    <w:rsid w:val="009E73C0"/>
    <w:rsid w:val="009E79C1"/>
    <w:rsid w:val="009F03C2"/>
    <w:rsid w:val="009F079C"/>
    <w:rsid w:val="009F1347"/>
    <w:rsid w:val="009F13BA"/>
    <w:rsid w:val="009F2A33"/>
    <w:rsid w:val="009F2B78"/>
    <w:rsid w:val="009F2DBF"/>
    <w:rsid w:val="009F31D9"/>
    <w:rsid w:val="009F33B2"/>
    <w:rsid w:val="009F33ED"/>
    <w:rsid w:val="009F344F"/>
    <w:rsid w:val="009F4157"/>
    <w:rsid w:val="009F4F7A"/>
    <w:rsid w:val="009F519D"/>
    <w:rsid w:val="009F59FB"/>
    <w:rsid w:val="009F5A5B"/>
    <w:rsid w:val="009F6734"/>
    <w:rsid w:val="009F67A1"/>
    <w:rsid w:val="009F6992"/>
    <w:rsid w:val="009F6B6D"/>
    <w:rsid w:val="009F6B7A"/>
    <w:rsid w:val="009F7148"/>
    <w:rsid w:val="009F71BC"/>
    <w:rsid w:val="00A00196"/>
    <w:rsid w:val="00A00653"/>
    <w:rsid w:val="00A01457"/>
    <w:rsid w:val="00A0183F"/>
    <w:rsid w:val="00A0447D"/>
    <w:rsid w:val="00A05233"/>
    <w:rsid w:val="00A05A72"/>
    <w:rsid w:val="00A05ACA"/>
    <w:rsid w:val="00A05C58"/>
    <w:rsid w:val="00A066D1"/>
    <w:rsid w:val="00A067A5"/>
    <w:rsid w:val="00A071A2"/>
    <w:rsid w:val="00A07524"/>
    <w:rsid w:val="00A101C3"/>
    <w:rsid w:val="00A10753"/>
    <w:rsid w:val="00A10F7D"/>
    <w:rsid w:val="00A115AF"/>
    <w:rsid w:val="00A132EA"/>
    <w:rsid w:val="00A1342F"/>
    <w:rsid w:val="00A14084"/>
    <w:rsid w:val="00A140C8"/>
    <w:rsid w:val="00A14300"/>
    <w:rsid w:val="00A14625"/>
    <w:rsid w:val="00A146D9"/>
    <w:rsid w:val="00A14BA7"/>
    <w:rsid w:val="00A157E1"/>
    <w:rsid w:val="00A15934"/>
    <w:rsid w:val="00A15AF0"/>
    <w:rsid w:val="00A15B77"/>
    <w:rsid w:val="00A15D84"/>
    <w:rsid w:val="00A16330"/>
    <w:rsid w:val="00A178FD"/>
    <w:rsid w:val="00A212C4"/>
    <w:rsid w:val="00A215BC"/>
    <w:rsid w:val="00A22C7B"/>
    <w:rsid w:val="00A22E12"/>
    <w:rsid w:val="00A233C3"/>
    <w:rsid w:val="00A23B27"/>
    <w:rsid w:val="00A24189"/>
    <w:rsid w:val="00A24553"/>
    <w:rsid w:val="00A24F46"/>
    <w:rsid w:val="00A25687"/>
    <w:rsid w:val="00A25A8E"/>
    <w:rsid w:val="00A25F34"/>
    <w:rsid w:val="00A25FD2"/>
    <w:rsid w:val="00A261F4"/>
    <w:rsid w:val="00A2627B"/>
    <w:rsid w:val="00A26B79"/>
    <w:rsid w:val="00A2711F"/>
    <w:rsid w:val="00A30AD5"/>
    <w:rsid w:val="00A30B2A"/>
    <w:rsid w:val="00A30B5F"/>
    <w:rsid w:val="00A31863"/>
    <w:rsid w:val="00A3199E"/>
    <w:rsid w:val="00A32563"/>
    <w:rsid w:val="00A32883"/>
    <w:rsid w:val="00A33021"/>
    <w:rsid w:val="00A33474"/>
    <w:rsid w:val="00A35314"/>
    <w:rsid w:val="00A3533D"/>
    <w:rsid w:val="00A35C60"/>
    <w:rsid w:val="00A40609"/>
    <w:rsid w:val="00A40E7A"/>
    <w:rsid w:val="00A417EA"/>
    <w:rsid w:val="00A4218D"/>
    <w:rsid w:val="00A4302A"/>
    <w:rsid w:val="00A4306B"/>
    <w:rsid w:val="00A43A87"/>
    <w:rsid w:val="00A43B81"/>
    <w:rsid w:val="00A443DA"/>
    <w:rsid w:val="00A44466"/>
    <w:rsid w:val="00A4462D"/>
    <w:rsid w:val="00A44B56"/>
    <w:rsid w:val="00A455FD"/>
    <w:rsid w:val="00A4627D"/>
    <w:rsid w:val="00A46FB0"/>
    <w:rsid w:val="00A471CD"/>
    <w:rsid w:val="00A47403"/>
    <w:rsid w:val="00A47C0D"/>
    <w:rsid w:val="00A47DDB"/>
    <w:rsid w:val="00A506E2"/>
    <w:rsid w:val="00A510E5"/>
    <w:rsid w:val="00A516D6"/>
    <w:rsid w:val="00A522EB"/>
    <w:rsid w:val="00A52AE3"/>
    <w:rsid w:val="00A52F6B"/>
    <w:rsid w:val="00A52FAE"/>
    <w:rsid w:val="00A5423A"/>
    <w:rsid w:val="00A545C6"/>
    <w:rsid w:val="00A54645"/>
    <w:rsid w:val="00A5502F"/>
    <w:rsid w:val="00A551CA"/>
    <w:rsid w:val="00A55995"/>
    <w:rsid w:val="00A55D07"/>
    <w:rsid w:val="00A5604B"/>
    <w:rsid w:val="00A56066"/>
    <w:rsid w:val="00A56210"/>
    <w:rsid w:val="00A5657B"/>
    <w:rsid w:val="00A56EA3"/>
    <w:rsid w:val="00A570BE"/>
    <w:rsid w:val="00A574E5"/>
    <w:rsid w:val="00A5779C"/>
    <w:rsid w:val="00A607F2"/>
    <w:rsid w:val="00A60EE4"/>
    <w:rsid w:val="00A62762"/>
    <w:rsid w:val="00A63210"/>
    <w:rsid w:val="00A63723"/>
    <w:rsid w:val="00A637B0"/>
    <w:rsid w:val="00A63B1F"/>
    <w:rsid w:val="00A64518"/>
    <w:rsid w:val="00A6496C"/>
    <w:rsid w:val="00A6547C"/>
    <w:rsid w:val="00A65696"/>
    <w:rsid w:val="00A66741"/>
    <w:rsid w:val="00A7037E"/>
    <w:rsid w:val="00A707C5"/>
    <w:rsid w:val="00A7179A"/>
    <w:rsid w:val="00A723E9"/>
    <w:rsid w:val="00A72B33"/>
    <w:rsid w:val="00A72DAD"/>
    <w:rsid w:val="00A7311D"/>
    <w:rsid w:val="00A734B3"/>
    <w:rsid w:val="00A73630"/>
    <w:rsid w:val="00A73B9A"/>
    <w:rsid w:val="00A743F0"/>
    <w:rsid w:val="00A74718"/>
    <w:rsid w:val="00A74A7E"/>
    <w:rsid w:val="00A74AC9"/>
    <w:rsid w:val="00A75273"/>
    <w:rsid w:val="00A755BD"/>
    <w:rsid w:val="00A75D08"/>
    <w:rsid w:val="00A771F2"/>
    <w:rsid w:val="00A80598"/>
    <w:rsid w:val="00A8071E"/>
    <w:rsid w:val="00A815C8"/>
    <w:rsid w:val="00A81A76"/>
    <w:rsid w:val="00A81FD5"/>
    <w:rsid w:val="00A820D3"/>
    <w:rsid w:val="00A8235F"/>
    <w:rsid w:val="00A83086"/>
    <w:rsid w:val="00A83120"/>
    <w:rsid w:val="00A84013"/>
    <w:rsid w:val="00A8410D"/>
    <w:rsid w:val="00A841E0"/>
    <w:rsid w:val="00A8434C"/>
    <w:rsid w:val="00A8546A"/>
    <w:rsid w:val="00A857B8"/>
    <w:rsid w:val="00A858F8"/>
    <w:rsid w:val="00A859FC"/>
    <w:rsid w:val="00A864AA"/>
    <w:rsid w:val="00A86CFE"/>
    <w:rsid w:val="00A86FB2"/>
    <w:rsid w:val="00A87521"/>
    <w:rsid w:val="00A900D6"/>
    <w:rsid w:val="00A90BDE"/>
    <w:rsid w:val="00A91EEF"/>
    <w:rsid w:val="00A922A1"/>
    <w:rsid w:val="00A924FE"/>
    <w:rsid w:val="00A93EF3"/>
    <w:rsid w:val="00A9496B"/>
    <w:rsid w:val="00A949B4"/>
    <w:rsid w:val="00A961BF"/>
    <w:rsid w:val="00A96CDC"/>
    <w:rsid w:val="00A96D61"/>
    <w:rsid w:val="00A9778E"/>
    <w:rsid w:val="00A97D55"/>
    <w:rsid w:val="00A97F1B"/>
    <w:rsid w:val="00AA0583"/>
    <w:rsid w:val="00AA1000"/>
    <w:rsid w:val="00AA18C7"/>
    <w:rsid w:val="00AA2094"/>
    <w:rsid w:val="00AA50F8"/>
    <w:rsid w:val="00AA5505"/>
    <w:rsid w:val="00AA6180"/>
    <w:rsid w:val="00AA6B74"/>
    <w:rsid w:val="00AA6F1C"/>
    <w:rsid w:val="00AA6F2A"/>
    <w:rsid w:val="00AA706E"/>
    <w:rsid w:val="00AA78EA"/>
    <w:rsid w:val="00AB0CE9"/>
    <w:rsid w:val="00AB2A8B"/>
    <w:rsid w:val="00AB3199"/>
    <w:rsid w:val="00AB4D62"/>
    <w:rsid w:val="00AB5CBB"/>
    <w:rsid w:val="00AB613D"/>
    <w:rsid w:val="00AB7763"/>
    <w:rsid w:val="00AB7C74"/>
    <w:rsid w:val="00AB7FD8"/>
    <w:rsid w:val="00AC059B"/>
    <w:rsid w:val="00AC1B54"/>
    <w:rsid w:val="00AC2790"/>
    <w:rsid w:val="00AC2DC5"/>
    <w:rsid w:val="00AC2F11"/>
    <w:rsid w:val="00AC3470"/>
    <w:rsid w:val="00AC3725"/>
    <w:rsid w:val="00AC38E3"/>
    <w:rsid w:val="00AC3916"/>
    <w:rsid w:val="00AC3F3E"/>
    <w:rsid w:val="00AC40C5"/>
    <w:rsid w:val="00AC43BD"/>
    <w:rsid w:val="00AC48BF"/>
    <w:rsid w:val="00AC4A0A"/>
    <w:rsid w:val="00AC6213"/>
    <w:rsid w:val="00AC6767"/>
    <w:rsid w:val="00AC6841"/>
    <w:rsid w:val="00AC6D88"/>
    <w:rsid w:val="00AC6F0B"/>
    <w:rsid w:val="00AC6F0D"/>
    <w:rsid w:val="00AC7734"/>
    <w:rsid w:val="00AD05C0"/>
    <w:rsid w:val="00AD0A75"/>
    <w:rsid w:val="00AD1407"/>
    <w:rsid w:val="00AD1776"/>
    <w:rsid w:val="00AD2227"/>
    <w:rsid w:val="00AD28E2"/>
    <w:rsid w:val="00AD3381"/>
    <w:rsid w:val="00AD3D1C"/>
    <w:rsid w:val="00AD50A6"/>
    <w:rsid w:val="00AD626E"/>
    <w:rsid w:val="00AD62D0"/>
    <w:rsid w:val="00AD6C93"/>
    <w:rsid w:val="00AE037E"/>
    <w:rsid w:val="00AE2742"/>
    <w:rsid w:val="00AE2CBD"/>
    <w:rsid w:val="00AE313F"/>
    <w:rsid w:val="00AE39B8"/>
    <w:rsid w:val="00AE3F59"/>
    <w:rsid w:val="00AE5486"/>
    <w:rsid w:val="00AE56FE"/>
    <w:rsid w:val="00AE5AD6"/>
    <w:rsid w:val="00AE5FC2"/>
    <w:rsid w:val="00AE6119"/>
    <w:rsid w:val="00AE6734"/>
    <w:rsid w:val="00AE718D"/>
    <w:rsid w:val="00AE72B1"/>
    <w:rsid w:val="00AE738D"/>
    <w:rsid w:val="00AE7A2D"/>
    <w:rsid w:val="00AF0F77"/>
    <w:rsid w:val="00AF1025"/>
    <w:rsid w:val="00AF176B"/>
    <w:rsid w:val="00AF1AF4"/>
    <w:rsid w:val="00AF1FCB"/>
    <w:rsid w:val="00AF214E"/>
    <w:rsid w:val="00AF241F"/>
    <w:rsid w:val="00AF24F1"/>
    <w:rsid w:val="00AF3E17"/>
    <w:rsid w:val="00AF463E"/>
    <w:rsid w:val="00AF492F"/>
    <w:rsid w:val="00AF4A19"/>
    <w:rsid w:val="00AF4A65"/>
    <w:rsid w:val="00AF4E66"/>
    <w:rsid w:val="00AF5CEC"/>
    <w:rsid w:val="00AF5DAA"/>
    <w:rsid w:val="00AF6514"/>
    <w:rsid w:val="00AF6638"/>
    <w:rsid w:val="00AF6AF0"/>
    <w:rsid w:val="00AF6AFA"/>
    <w:rsid w:val="00AF7E4A"/>
    <w:rsid w:val="00B00504"/>
    <w:rsid w:val="00B00A0E"/>
    <w:rsid w:val="00B00AFE"/>
    <w:rsid w:val="00B00CE2"/>
    <w:rsid w:val="00B00F37"/>
    <w:rsid w:val="00B0112A"/>
    <w:rsid w:val="00B02615"/>
    <w:rsid w:val="00B0296F"/>
    <w:rsid w:val="00B0339F"/>
    <w:rsid w:val="00B03600"/>
    <w:rsid w:val="00B038CA"/>
    <w:rsid w:val="00B03B30"/>
    <w:rsid w:val="00B03E82"/>
    <w:rsid w:val="00B04238"/>
    <w:rsid w:val="00B04308"/>
    <w:rsid w:val="00B04984"/>
    <w:rsid w:val="00B04995"/>
    <w:rsid w:val="00B04BEA"/>
    <w:rsid w:val="00B054EC"/>
    <w:rsid w:val="00B0580C"/>
    <w:rsid w:val="00B05B0C"/>
    <w:rsid w:val="00B071CF"/>
    <w:rsid w:val="00B115AD"/>
    <w:rsid w:val="00B11759"/>
    <w:rsid w:val="00B11C96"/>
    <w:rsid w:val="00B11CBC"/>
    <w:rsid w:val="00B12AE0"/>
    <w:rsid w:val="00B137C3"/>
    <w:rsid w:val="00B13CCA"/>
    <w:rsid w:val="00B140B7"/>
    <w:rsid w:val="00B15147"/>
    <w:rsid w:val="00B152D9"/>
    <w:rsid w:val="00B15CC0"/>
    <w:rsid w:val="00B168C0"/>
    <w:rsid w:val="00B17708"/>
    <w:rsid w:val="00B177B3"/>
    <w:rsid w:val="00B17983"/>
    <w:rsid w:val="00B20769"/>
    <w:rsid w:val="00B207AF"/>
    <w:rsid w:val="00B20BD9"/>
    <w:rsid w:val="00B20FF3"/>
    <w:rsid w:val="00B218DD"/>
    <w:rsid w:val="00B2205D"/>
    <w:rsid w:val="00B223C5"/>
    <w:rsid w:val="00B2288B"/>
    <w:rsid w:val="00B229B3"/>
    <w:rsid w:val="00B22A36"/>
    <w:rsid w:val="00B22C24"/>
    <w:rsid w:val="00B23083"/>
    <w:rsid w:val="00B2421D"/>
    <w:rsid w:val="00B2425A"/>
    <w:rsid w:val="00B245D2"/>
    <w:rsid w:val="00B248B2"/>
    <w:rsid w:val="00B25904"/>
    <w:rsid w:val="00B26D91"/>
    <w:rsid w:val="00B27836"/>
    <w:rsid w:val="00B278D5"/>
    <w:rsid w:val="00B3010E"/>
    <w:rsid w:val="00B303C9"/>
    <w:rsid w:val="00B30535"/>
    <w:rsid w:val="00B31B83"/>
    <w:rsid w:val="00B32055"/>
    <w:rsid w:val="00B324AC"/>
    <w:rsid w:val="00B32ACB"/>
    <w:rsid w:val="00B336D6"/>
    <w:rsid w:val="00B33BDB"/>
    <w:rsid w:val="00B34D6E"/>
    <w:rsid w:val="00B34E7C"/>
    <w:rsid w:val="00B353A0"/>
    <w:rsid w:val="00B3540C"/>
    <w:rsid w:val="00B35BBD"/>
    <w:rsid w:val="00B35E91"/>
    <w:rsid w:val="00B36196"/>
    <w:rsid w:val="00B369B1"/>
    <w:rsid w:val="00B379B0"/>
    <w:rsid w:val="00B37AF7"/>
    <w:rsid w:val="00B40033"/>
    <w:rsid w:val="00B40614"/>
    <w:rsid w:val="00B40CD3"/>
    <w:rsid w:val="00B40CF8"/>
    <w:rsid w:val="00B41384"/>
    <w:rsid w:val="00B433A5"/>
    <w:rsid w:val="00B43E3A"/>
    <w:rsid w:val="00B443C2"/>
    <w:rsid w:val="00B4518F"/>
    <w:rsid w:val="00B4538F"/>
    <w:rsid w:val="00B45836"/>
    <w:rsid w:val="00B45C09"/>
    <w:rsid w:val="00B46E36"/>
    <w:rsid w:val="00B47B9D"/>
    <w:rsid w:val="00B5023A"/>
    <w:rsid w:val="00B50525"/>
    <w:rsid w:val="00B509CF"/>
    <w:rsid w:val="00B50DDA"/>
    <w:rsid w:val="00B520BA"/>
    <w:rsid w:val="00B52599"/>
    <w:rsid w:val="00B5298F"/>
    <w:rsid w:val="00B53139"/>
    <w:rsid w:val="00B538E8"/>
    <w:rsid w:val="00B53EB8"/>
    <w:rsid w:val="00B5401B"/>
    <w:rsid w:val="00B54240"/>
    <w:rsid w:val="00B54C31"/>
    <w:rsid w:val="00B54D8B"/>
    <w:rsid w:val="00B54E00"/>
    <w:rsid w:val="00B54F40"/>
    <w:rsid w:val="00B551A1"/>
    <w:rsid w:val="00B55636"/>
    <w:rsid w:val="00B558DF"/>
    <w:rsid w:val="00B55C30"/>
    <w:rsid w:val="00B56251"/>
    <w:rsid w:val="00B566A8"/>
    <w:rsid w:val="00B570EC"/>
    <w:rsid w:val="00B573B1"/>
    <w:rsid w:val="00B578C7"/>
    <w:rsid w:val="00B5793A"/>
    <w:rsid w:val="00B57ED8"/>
    <w:rsid w:val="00B6019E"/>
    <w:rsid w:val="00B6082C"/>
    <w:rsid w:val="00B60B16"/>
    <w:rsid w:val="00B60C6B"/>
    <w:rsid w:val="00B617A6"/>
    <w:rsid w:val="00B618DA"/>
    <w:rsid w:val="00B61905"/>
    <w:rsid w:val="00B62D01"/>
    <w:rsid w:val="00B62FCF"/>
    <w:rsid w:val="00B632B4"/>
    <w:rsid w:val="00B632BD"/>
    <w:rsid w:val="00B64749"/>
    <w:rsid w:val="00B653CA"/>
    <w:rsid w:val="00B659AA"/>
    <w:rsid w:val="00B6648F"/>
    <w:rsid w:val="00B70649"/>
    <w:rsid w:val="00B70DC7"/>
    <w:rsid w:val="00B71373"/>
    <w:rsid w:val="00B71A82"/>
    <w:rsid w:val="00B724CA"/>
    <w:rsid w:val="00B72B06"/>
    <w:rsid w:val="00B72B55"/>
    <w:rsid w:val="00B73A85"/>
    <w:rsid w:val="00B73E9B"/>
    <w:rsid w:val="00B74880"/>
    <w:rsid w:val="00B76240"/>
    <w:rsid w:val="00B762BA"/>
    <w:rsid w:val="00B76820"/>
    <w:rsid w:val="00B77A90"/>
    <w:rsid w:val="00B80B8A"/>
    <w:rsid w:val="00B80E1E"/>
    <w:rsid w:val="00B8143E"/>
    <w:rsid w:val="00B8153B"/>
    <w:rsid w:val="00B81A39"/>
    <w:rsid w:val="00B83280"/>
    <w:rsid w:val="00B8382D"/>
    <w:rsid w:val="00B83E7F"/>
    <w:rsid w:val="00B840FF"/>
    <w:rsid w:val="00B8422E"/>
    <w:rsid w:val="00B8530D"/>
    <w:rsid w:val="00B859EA"/>
    <w:rsid w:val="00B8601D"/>
    <w:rsid w:val="00B8621A"/>
    <w:rsid w:val="00B863C6"/>
    <w:rsid w:val="00B86988"/>
    <w:rsid w:val="00B86F27"/>
    <w:rsid w:val="00B86F3F"/>
    <w:rsid w:val="00B8712C"/>
    <w:rsid w:val="00B9025A"/>
    <w:rsid w:val="00B907DC"/>
    <w:rsid w:val="00B908B7"/>
    <w:rsid w:val="00B90AAF"/>
    <w:rsid w:val="00B90AE6"/>
    <w:rsid w:val="00B91E4A"/>
    <w:rsid w:val="00B92122"/>
    <w:rsid w:val="00B9216E"/>
    <w:rsid w:val="00B92613"/>
    <w:rsid w:val="00B92949"/>
    <w:rsid w:val="00B929DE"/>
    <w:rsid w:val="00B92A3D"/>
    <w:rsid w:val="00B92C5B"/>
    <w:rsid w:val="00B93322"/>
    <w:rsid w:val="00B9361C"/>
    <w:rsid w:val="00B9392D"/>
    <w:rsid w:val="00B94167"/>
    <w:rsid w:val="00B9459D"/>
    <w:rsid w:val="00B95BB6"/>
    <w:rsid w:val="00B95FC2"/>
    <w:rsid w:val="00B9637B"/>
    <w:rsid w:val="00B965A9"/>
    <w:rsid w:val="00B96AF9"/>
    <w:rsid w:val="00B97328"/>
    <w:rsid w:val="00B975CB"/>
    <w:rsid w:val="00B97FA1"/>
    <w:rsid w:val="00BA17C9"/>
    <w:rsid w:val="00BA2BE5"/>
    <w:rsid w:val="00BA2F77"/>
    <w:rsid w:val="00BA3A34"/>
    <w:rsid w:val="00BA40DC"/>
    <w:rsid w:val="00BA43AF"/>
    <w:rsid w:val="00BA44DE"/>
    <w:rsid w:val="00BA4B8B"/>
    <w:rsid w:val="00BA5442"/>
    <w:rsid w:val="00BA5CAD"/>
    <w:rsid w:val="00BA66EE"/>
    <w:rsid w:val="00BA6B8F"/>
    <w:rsid w:val="00BA6E9C"/>
    <w:rsid w:val="00BA722B"/>
    <w:rsid w:val="00BA7B04"/>
    <w:rsid w:val="00BB0162"/>
    <w:rsid w:val="00BB0DAE"/>
    <w:rsid w:val="00BB100E"/>
    <w:rsid w:val="00BB15D4"/>
    <w:rsid w:val="00BB1C0A"/>
    <w:rsid w:val="00BB296B"/>
    <w:rsid w:val="00BB2A8F"/>
    <w:rsid w:val="00BB2FEC"/>
    <w:rsid w:val="00BB3737"/>
    <w:rsid w:val="00BB428A"/>
    <w:rsid w:val="00BB489C"/>
    <w:rsid w:val="00BB4A0C"/>
    <w:rsid w:val="00BB4D17"/>
    <w:rsid w:val="00BB51B2"/>
    <w:rsid w:val="00BB5782"/>
    <w:rsid w:val="00BB642A"/>
    <w:rsid w:val="00BB6710"/>
    <w:rsid w:val="00BB686F"/>
    <w:rsid w:val="00BB705C"/>
    <w:rsid w:val="00BB72ED"/>
    <w:rsid w:val="00BB7909"/>
    <w:rsid w:val="00BC0318"/>
    <w:rsid w:val="00BC147F"/>
    <w:rsid w:val="00BC231C"/>
    <w:rsid w:val="00BC252E"/>
    <w:rsid w:val="00BC3A8E"/>
    <w:rsid w:val="00BC3E93"/>
    <w:rsid w:val="00BC5685"/>
    <w:rsid w:val="00BC57D6"/>
    <w:rsid w:val="00BC5C77"/>
    <w:rsid w:val="00BC63B8"/>
    <w:rsid w:val="00BC7C54"/>
    <w:rsid w:val="00BC7E60"/>
    <w:rsid w:val="00BD0249"/>
    <w:rsid w:val="00BD0F3C"/>
    <w:rsid w:val="00BD0F96"/>
    <w:rsid w:val="00BD1D47"/>
    <w:rsid w:val="00BD2427"/>
    <w:rsid w:val="00BD2B13"/>
    <w:rsid w:val="00BD324E"/>
    <w:rsid w:val="00BD3419"/>
    <w:rsid w:val="00BD39CF"/>
    <w:rsid w:val="00BD3A6F"/>
    <w:rsid w:val="00BD3D37"/>
    <w:rsid w:val="00BD44FC"/>
    <w:rsid w:val="00BD4DE0"/>
    <w:rsid w:val="00BD50C3"/>
    <w:rsid w:val="00BD5363"/>
    <w:rsid w:val="00BD5376"/>
    <w:rsid w:val="00BD5D11"/>
    <w:rsid w:val="00BD633E"/>
    <w:rsid w:val="00BD6682"/>
    <w:rsid w:val="00BD7047"/>
    <w:rsid w:val="00BE0866"/>
    <w:rsid w:val="00BE0987"/>
    <w:rsid w:val="00BE0DD8"/>
    <w:rsid w:val="00BE11F3"/>
    <w:rsid w:val="00BE2FD9"/>
    <w:rsid w:val="00BE4562"/>
    <w:rsid w:val="00BE459F"/>
    <w:rsid w:val="00BE45B5"/>
    <w:rsid w:val="00BE558F"/>
    <w:rsid w:val="00BE6799"/>
    <w:rsid w:val="00BE721A"/>
    <w:rsid w:val="00BE748A"/>
    <w:rsid w:val="00BE756E"/>
    <w:rsid w:val="00BE76BE"/>
    <w:rsid w:val="00BE7AAE"/>
    <w:rsid w:val="00BE7AF9"/>
    <w:rsid w:val="00BE7B29"/>
    <w:rsid w:val="00BF02A3"/>
    <w:rsid w:val="00BF08D9"/>
    <w:rsid w:val="00BF104C"/>
    <w:rsid w:val="00BF138D"/>
    <w:rsid w:val="00BF1647"/>
    <w:rsid w:val="00BF172D"/>
    <w:rsid w:val="00BF1D09"/>
    <w:rsid w:val="00BF2C60"/>
    <w:rsid w:val="00BF2C74"/>
    <w:rsid w:val="00BF2EDA"/>
    <w:rsid w:val="00BF31BC"/>
    <w:rsid w:val="00BF32F0"/>
    <w:rsid w:val="00BF3815"/>
    <w:rsid w:val="00BF3FA0"/>
    <w:rsid w:val="00BF4514"/>
    <w:rsid w:val="00BF4722"/>
    <w:rsid w:val="00BF48F3"/>
    <w:rsid w:val="00BF4D1B"/>
    <w:rsid w:val="00BF52DD"/>
    <w:rsid w:val="00BF57A6"/>
    <w:rsid w:val="00BF591B"/>
    <w:rsid w:val="00BF6CFF"/>
    <w:rsid w:val="00BF7BF9"/>
    <w:rsid w:val="00C00A03"/>
    <w:rsid w:val="00C013A7"/>
    <w:rsid w:val="00C019B5"/>
    <w:rsid w:val="00C01D3A"/>
    <w:rsid w:val="00C02833"/>
    <w:rsid w:val="00C03C9E"/>
    <w:rsid w:val="00C04308"/>
    <w:rsid w:val="00C04989"/>
    <w:rsid w:val="00C0533E"/>
    <w:rsid w:val="00C05473"/>
    <w:rsid w:val="00C06DE0"/>
    <w:rsid w:val="00C06E0D"/>
    <w:rsid w:val="00C0733A"/>
    <w:rsid w:val="00C07AF5"/>
    <w:rsid w:val="00C100A6"/>
    <w:rsid w:val="00C10939"/>
    <w:rsid w:val="00C113B4"/>
    <w:rsid w:val="00C11F2B"/>
    <w:rsid w:val="00C11FB3"/>
    <w:rsid w:val="00C120F5"/>
    <w:rsid w:val="00C12F2B"/>
    <w:rsid w:val="00C1308D"/>
    <w:rsid w:val="00C132A8"/>
    <w:rsid w:val="00C134D1"/>
    <w:rsid w:val="00C13F4C"/>
    <w:rsid w:val="00C15F91"/>
    <w:rsid w:val="00C1688D"/>
    <w:rsid w:val="00C17057"/>
    <w:rsid w:val="00C17254"/>
    <w:rsid w:val="00C20107"/>
    <w:rsid w:val="00C20ED9"/>
    <w:rsid w:val="00C223FB"/>
    <w:rsid w:val="00C2244A"/>
    <w:rsid w:val="00C22C94"/>
    <w:rsid w:val="00C22FA1"/>
    <w:rsid w:val="00C2332F"/>
    <w:rsid w:val="00C246E3"/>
    <w:rsid w:val="00C24F70"/>
    <w:rsid w:val="00C2526A"/>
    <w:rsid w:val="00C254C8"/>
    <w:rsid w:val="00C25D73"/>
    <w:rsid w:val="00C2666E"/>
    <w:rsid w:val="00C27059"/>
    <w:rsid w:val="00C27306"/>
    <w:rsid w:val="00C27805"/>
    <w:rsid w:val="00C27B92"/>
    <w:rsid w:val="00C3083B"/>
    <w:rsid w:val="00C3085D"/>
    <w:rsid w:val="00C30BFE"/>
    <w:rsid w:val="00C31A30"/>
    <w:rsid w:val="00C31DD8"/>
    <w:rsid w:val="00C327BD"/>
    <w:rsid w:val="00C32FF4"/>
    <w:rsid w:val="00C34873"/>
    <w:rsid w:val="00C34C19"/>
    <w:rsid w:val="00C3502D"/>
    <w:rsid w:val="00C3506B"/>
    <w:rsid w:val="00C352B8"/>
    <w:rsid w:val="00C36C99"/>
    <w:rsid w:val="00C36E67"/>
    <w:rsid w:val="00C37AEB"/>
    <w:rsid w:val="00C40E41"/>
    <w:rsid w:val="00C416D9"/>
    <w:rsid w:val="00C427FA"/>
    <w:rsid w:val="00C432BD"/>
    <w:rsid w:val="00C4334F"/>
    <w:rsid w:val="00C43D6B"/>
    <w:rsid w:val="00C43FCF"/>
    <w:rsid w:val="00C4420F"/>
    <w:rsid w:val="00C45014"/>
    <w:rsid w:val="00C455D3"/>
    <w:rsid w:val="00C45683"/>
    <w:rsid w:val="00C45716"/>
    <w:rsid w:val="00C46804"/>
    <w:rsid w:val="00C46B24"/>
    <w:rsid w:val="00C46C62"/>
    <w:rsid w:val="00C47028"/>
    <w:rsid w:val="00C47D6E"/>
    <w:rsid w:val="00C50326"/>
    <w:rsid w:val="00C507E6"/>
    <w:rsid w:val="00C50E16"/>
    <w:rsid w:val="00C50F6D"/>
    <w:rsid w:val="00C51543"/>
    <w:rsid w:val="00C517F0"/>
    <w:rsid w:val="00C51F3C"/>
    <w:rsid w:val="00C5244B"/>
    <w:rsid w:val="00C525B1"/>
    <w:rsid w:val="00C52DB6"/>
    <w:rsid w:val="00C531E5"/>
    <w:rsid w:val="00C5348A"/>
    <w:rsid w:val="00C53731"/>
    <w:rsid w:val="00C53BD0"/>
    <w:rsid w:val="00C5523A"/>
    <w:rsid w:val="00C555C3"/>
    <w:rsid w:val="00C563B7"/>
    <w:rsid w:val="00C56804"/>
    <w:rsid w:val="00C56B44"/>
    <w:rsid w:val="00C56CBC"/>
    <w:rsid w:val="00C57160"/>
    <w:rsid w:val="00C57317"/>
    <w:rsid w:val="00C57585"/>
    <w:rsid w:val="00C5792F"/>
    <w:rsid w:val="00C57B21"/>
    <w:rsid w:val="00C613BF"/>
    <w:rsid w:val="00C61E6B"/>
    <w:rsid w:val="00C62D06"/>
    <w:rsid w:val="00C634BE"/>
    <w:rsid w:val="00C63D53"/>
    <w:rsid w:val="00C648B9"/>
    <w:rsid w:val="00C64BA7"/>
    <w:rsid w:val="00C650D0"/>
    <w:rsid w:val="00C6533C"/>
    <w:rsid w:val="00C66C14"/>
    <w:rsid w:val="00C70157"/>
    <w:rsid w:val="00C701F7"/>
    <w:rsid w:val="00C70C80"/>
    <w:rsid w:val="00C70D17"/>
    <w:rsid w:val="00C71398"/>
    <w:rsid w:val="00C713BC"/>
    <w:rsid w:val="00C7148F"/>
    <w:rsid w:val="00C71E84"/>
    <w:rsid w:val="00C7212E"/>
    <w:rsid w:val="00C7249A"/>
    <w:rsid w:val="00C726B2"/>
    <w:rsid w:val="00C72A5D"/>
    <w:rsid w:val="00C72BBF"/>
    <w:rsid w:val="00C72CD4"/>
    <w:rsid w:val="00C73072"/>
    <w:rsid w:val="00C730DF"/>
    <w:rsid w:val="00C738EF"/>
    <w:rsid w:val="00C74245"/>
    <w:rsid w:val="00C7505F"/>
    <w:rsid w:val="00C7539B"/>
    <w:rsid w:val="00C75D7D"/>
    <w:rsid w:val="00C76B0B"/>
    <w:rsid w:val="00C76F8E"/>
    <w:rsid w:val="00C8045C"/>
    <w:rsid w:val="00C8097F"/>
    <w:rsid w:val="00C80CA6"/>
    <w:rsid w:val="00C81369"/>
    <w:rsid w:val="00C8152F"/>
    <w:rsid w:val="00C81D55"/>
    <w:rsid w:val="00C81F4A"/>
    <w:rsid w:val="00C824FC"/>
    <w:rsid w:val="00C831D9"/>
    <w:rsid w:val="00C841F9"/>
    <w:rsid w:val="00C84207"/>
    <w:rsid w:val="00C84C5A"/>
    <w:rsid w:val="00C85596"/>
    <w:rsid w:val="00C8654D"/>
    <w:rsid w:val="00C86911"/>
    <w:rsid w:val="00C876B2"/>
    <w:rsid w:val="00C90718"/>
    <w:rsid w:val="00C90788"/>
    <w:rsid w:val="00C90B7C"/>
    <w:rsid w:val="00C90BC9"/>
    <w:rsid w:val="00C910D7"/>
    <w:rsid w:val="00C917F1"/>
    <w:rsid w:val="00C918DD"/>
    <w:rsid w:val="00C91D38"/>
    <w:rsid w:val="00C922E2"/>
    <w:rsid w:val="00C923C6"/>
    <w:rsid w:val="00C936BB"/>
    <w:rsid w:val="00C9382B"/>
    <w:rsid w:val="00C93D98"/>
    <w:rsid w:val="00C94325"/>
    <w:rsid w:val="00C94389"/>
    <w:rsid w:val="00C94958"/>
    <w:rsid w:val="00C94D0A"/>
    <w:rsid w:val="00C94FFB"/>
    <w:rsid w:val="00C95126"/>
    <w:rsid w:val="00C952BE"/>
    <w:rsid w:val="00C95DD6"/>
    <w:rsid w:val="00C96082"/>
    <w:rsid w:val="00C96687"/>
    <w:rsid w:val="00C971D3"/>
    <w:rsid w:val="00CA0C42"/>
    <w:rsid w:val="00CA0E7A"/>
    <w:rsid w:val="00CA11E9"/>
    <w:rsid w:val="00CA1526"/>
    <w:rsid w:val="00CA181B"/>
    <w:rsid w:val="00CA20AC"/>
    <w:rsid w:val="00CA2FE5"/>
    <w:rsid w:val="00CA313B"/>
    <w:rsid w:val="00CA31C2"/>
    <w:rsid w:val="00CA325E"/>
    <w:rsid w:val="00CA35E6"/>
    <w:rsid w:val="00CA3728"/>
    <w:rsid w:val="00CA37D0"/>
    <w:rsid w:val="00CA3E36"/>
    <w:rsid w:val="00CA3EBA"/>
    <w:rsid w:val="00CA3EE2"/>
    <w:rsid w:val="00CA4B37"/>
    <w:rsid w:val="00CA5311"/>
    <w:rsid w:val="00CA53F0"/>
    <w:rsid w:val="00CA5FEC"/>
    <w:rsid w:val="00CA6A7F"/>
    <w:rsid w:val="00CA795D"/>
    <w:rsid w:val="00CA7D06"/>
    <w:rsid w:val="00CB0A19"/>
    <w:rsid w:val="00CB0DC6"/>
    <w:rsid w:val="00CB1923"/>
    <w:rsid w:val="00CB1926"/>
    <w:rsid w:val="00CB1F13"/>
    <w:rsid w:val="00CB23A9"/>
    <w:rsid w:val="00CB2A0C"/>
    <w:rsid w:val="00CB2EF4"/>
    <w:rsid w:val="00CB494F"/>
    <w:rsid w:val="00CB5448"/>
    <w:rsid w:val="00CB635B"/>
    <w:rsid w:val="00CB64FB"/>
    <w:rsid w:val="00CB699F"/>
    <w:rsid w:val="00CB6AE6"/>
    <w:rsid w:val="00CB6B58"/>
    <w:rsid w:val="00CC1497"/>
    <w:rsid w:val="00CC1785"/>
    <w:rsid w:val="00CC1811"/>
    <w:rsid w:val="00CC1A47"/>
    <w:rsid w:val="00CC1C81"/>
    <w:rsid w:val="00CC2023"/>
    <w:rsid w:val="00CC274C"/>
    <w:rsid w:val="00CC305C"/>
    <w:rsid w:val="00CC313B"/>
    <w:rsid w:val="00CC43E3"/>
    <w:rsid w:val="00CC4423"/>
    <w:rsid w:val="00CC63A5"/>
    <w:rsid w:val="00CC6475"/>
    <w:rsid w:val="00CC75C0"/>
    <w:rsid w:val="00CC7610"/>
    <w:rsid w:val="00CD0572"/>
    <w:rsid w:val="00CD097B"/>
    <w:rsid w:val="00CD0D80"/>
    <w:rsid w:val="00CD0FCC"/>
    <w:rsid w:val="00CD188C"/>
    <w:rsid w:val="00CD19AD"/>
    <w:rsid w:val="00CD1C6A"/>
    <w:rsid w:val="00CD1DC4"/>
    <w:rsid w:val="00CD2DE3"/>
    <w:rsid w:val="00CD2FCC"/>
    <w:rsid w:val="00CD3623"/>
    <w:rsid w:val="00CD3E91"/>
    <w:rsid w:val="00CD5FDE"/>
    <w:rsid w:val="00CD60E7"/>
    <w:rsid w:val="00CD697B"/>
    <w:rsid w:val="00CD6A2E"/>
    <w:rsid w:val="00CD7001"/>
    <w:rsid w:val="00CD7792"/>
    <w:rsid w:val="00CE0102"/>
    <w:rsid w:val="00CE0121"/>
    <w:rsid w:val="00CE062A"/>
    <w:rsid w:val="00CE0D29"/>
    <w:rsid w:val="00CE0DE6"/>
    <w:rsid w:val="00CE0F73"/>
    <w:rsid w:val="00CE0FE1"/>
    <w:rsid w:val="00CE2247"/>
    <w:rsid w:val="00CE28AD"/>
    <w:rsid w:val="00CE2E17"/>
    <w:rsid w:val="00CE31B3"/>
    <w:rsid w:val="00CE32F5"/>
    <w:rsid w:val="00CE3ADF"/>
    <w:rsid w:val="00CE3CC2"/>
    <w:rsid w:val="00CE3E87"/>
    <w:rsid w:val="00CE50C8"/>
    <w:rsid w:val="00CE6222"/>
    <w:rsid w:val="00CE6439"/>
    <w:rsid w:val="00CE702B"/>
    <w:rsid w:val="00CE7157"/>
    <w:rsid w:val="00CE753F"/>
    <w:rsid w:val="00CE7717"/>
    <w:rsid w:val="00CE7C34"/>
    <w:rsid w:val="00CF043A"/>
    <w:rsid w:val="00CF143E"/>
    <w:rsid w:val="00CF1FCB"/>
    <w:rsid w:val="00CF2226"/>
    <w:rsid w:val="00CF2391"/>
    <w:rsid w:val="00CF2D3A"/>
    <w:rsid w:val="00CF3E25"/>
    <w:rsid w:val="00CF48E4"/>
    <w:rsid w:val="00CF48FE"/>
    <w:rsid w:val="00CF4B76"/>
    <w:rsid w:val="00CF50AB"/>
    <w:rsid w:val="00CF543F"/>
    <w:rsid w:val="00CF5CA2"/>
    <w:rsid w:val="00CF5FEA"/>
    <w:rsid w:val="00CF6F61"/>
    <w:rsid w:val="00CF73EC"/>
    <w:rsid w:val="00CF745C"/>
    <w:rsid w:val="00CF777A"/>
    <w:rsid w:val="00CF790B"/>
    <w:rsid w:val="00D008FB"/>
    <w:rsid w:val="00D010F7"/>
    <w:rsid w:val="00D0158F"/>
    <w:rsid w:val="00D016CE"/>
    <w:rsid w:val="00D021D9"/>
    <w:rsid w:val="00D02ECF"/>
    <w:rsid w:val="00D034C6"/>
    <w:rsid w:val="00D04816"/>
    <w:rsid w:val="00D04C12"/>
    <w:rsid w:val="00D05B7B"/>
    <w:rsid w:val="00D05D16"/>
    <w:rsid w:val="00D06133"/>
    <w:rsid w:val="00D06397"/>
    <w:rsid w:val="00D06987"/>
    <w:rsid w:val="00D06B9B"/>
    <w:rsid w:val="00D06ECF"/>
    <w:rsid w:val="00D06ED9"/>
    <w:rsid w:val="00D06FA3"/>
    <w:rsid w:val="00D0747D"/>
    <w:rsid w:val="00D077C1"/>
    <w:rsid w:val="00D07CD0"/>
    <w:rsid w:val="00D07E8D"/>
    <w:rsid w:val="00D07EDD"/>
    <w:rsid w:val="00D07F9C"/>
    <w:rsid w:val="00D10803"/>
    <w:rsid w:val="00D10ABE"/>
    <w:rsid w:val="00D10BC4"/>
    <w:rsid w:val="00D10CE0"/>
    <w:rsid w:val="00D112BA"/>
    <w:rsid w:val="00D11441"/>
    <w:rsid w:val="00D1156E"/>
    <w:rsid w:val="00D11670"/>
    <w:rsid w:val="00D11F0F"/>
    <w:rsid w:val="00D1207B"/>
    <w:rsid w:val="00D12164"/>
    <w:rsid w:val="00D12731"/>
    <w:rsid w:val="00D12955"/>
    <w:rsid w:val="00D12F5C"/>
    <w:rsid w:val="00D13870"/>
    <w:rsid w:val="00D13E50"/>
    <w:rsid w:val="00D14B14"/>
    <w:rsid w:val="00D150CE"/>
    <w:rsid w:val="00D151AB"/>
    <w:rsid w:val="00D15764"/>
    <w:rsid w:val="00D15C87"/>
    <w:rsid w:val="00D16BA8"/>
    <w:rsid w:val="00D17547"/>
    <w:rsid w:val="00D17B31"/>
    <w:rsid w:val="00D20185"/>
    <w:rsid w:val="00D20719"/>
    <w:rsid w:val="00D20975"/>
    <w:rsid w:val="00D20D8E"/>
    <w:rsid w:val="00D20F4B"/>
    <w:rsid w:val="00D22672"/>
    <w:rsid w:val="00D2270A"/>
    <w:rsid w:val="00D22EB6"/>
    <w:rsid w:val="00D233DA"/>
    <w:rsid w:val="00D23638"/>
    <w:rsid w:val="00D23CBB"/>
    <w:rsid w:val="00D24B35"/>
    <w:rsid w:val="00D24B5C"/>
    <w:rsid w:val="00D24C43"/>
    <w:rsid w:val="00D25419"/>
    <w:rsid w:val="00D25763"/>
    <w:rsid w:val="00D25FC6"/>
    <w:rsid w:val="00D263D2"/>
    <w:rsid w:val="00D26637"/>
    <w:rsid w:val="00D2666A"/>
    <w:rsid w:val="00D273DC"/>
    <w:rsid w:val="00D27EF7"/>
    <w:rsid w:val="00D3152A"/>
    <w:rsid w:val="00D31670"/>
    <w:rsid w:val="00D31F05"/>
    <w:rsid w:val="00D320E3"/>
    <w:rsid w:val="00D32215"/>
    <w:rsid w:val="00D323E5"/>
    <w:rsid w:val="00D329B4"/>
    <w:rsid w:val="00D32E99"/>
    <w:rsid w:val="00D32FB3"/>
    <w:rsid w:val="00D33535"/>
    <w:rsid w:val="00D3433B"/>
    <w:rsid w:val="00D34AB8"/>
    <w:rsid w:val="00D34E0C"/>
    <w:rsid w:val="00D34EC8"/>
    <w:rsid w:val="00D359FE"/>
    <w:rsid w:val="00D35E50"/>
    <w:rsid w:val="00D360F5"/>
    <w:rsid w:val="00D36D0C"/>
    <w:rsid w:val="00D3742A"/>
    <w:rsid w:val="00D416B3"/>
    <w:rsid w:val="00D41CB9"/>
    <w:rsid w:val="00D421FD"/>
    <w:rsid w:val="00D42613"/>
    <w:rsid w:val="00D43380"/>
    <w:rsid w:val="00D44113"/>
    <w:rsid w:val="00D44254"/>
    <w:rsid w:val="00D4476B"/>
    <w:rsid w:val="00D44C36"/>
    <w:rsid w:val="00D45254"/>
    <w:rsid w:val="00D454F3"/>
    <w:rsid w:val="00D46896"/>
    <w:rsid w:val="00D46A68"/>
    <w:rsid w:val="00D46DD2"/>
    <w:rsid w:val="00D50046"/>
    <w:rsid w:val="00D50DDD"/>
    <w:rsid w:val="00D50FA6"/>
    <w:rsid w:val="00D512FB"/>
    <w:rsid w:val="00D5149D"/>
    <w:rsid w:val="00D51912"/>
    <w:rsid w:val="00D527DB"/>
    <w:rsid w:val="00D540CD"/>
    <w:rsid w:val="00D54174"/>
    <w:rsid w:val="00D5441F"/>
    <w:rsid w:val="00D556AD"/>
    <w:rsid w:val="00D56113"/>
    <w:rsid w:val="00D563B2"/>
    <w:rsid w:val="00D564F9"/>
    <w:rsid w:val="00D56689"/>
    <w:rsid w:val="00D57351"/>
    <w:rsid w:val="00D57B1B"/>
    <w:rsid w:val="00D57C40"/>
    <w:rsid w:val="00D57D81"/>
    <w:rsid w:val="00D6029E"/>
    <w:rsid w:val="00D6045C"/>
    <w:rsid w:val="00D6046F"/>
    <w:rsid w:val="00D6196E"/>
    <w:rsid w:val="00D619F0"/>
    <w:rsid w:val="00D619FF"/>
    <w:rsid w:val="00D63296"/>
    <w:rsid w:val="00D63857"/>
    <w:rsid w:val="00D64B2D"/>
    <w:rsid w:val="00D65392"/>
    <w:rsid w:val="00D657A7"/>
    <w:rsid w:val="00D659F5"/>
    <w:rsid w:val="00D661BC"/>
    <w:rsid w:val="00D66760"/>
    <w:rsid w:val="00D667FD"/>
    <w:rsid w:val="00D66F30"/>
    <w:rsid w:val="00D677DA"/>
    <w:rsid w:val="00D70028"/>
    <w:rsid w:val="00D700D0"/>
    <w:rsid w:val="00D7037D"/>
    <w:rsid w:val="00D70594"/>
    <w:rsid w:val="00D70C7D"/>
    <w:rsid w:val="00D710FF"/>
    <w:rsid w:val="00D7239A"/>
    <w:rsid w:val="00D72C34"/>
    <w:rsid w:val="00D735AF"/>
    <w:rsid w:val="00D73635"/>
    <w:rsid w:val="00D73A72"/>
    <w:rsid w:val="00D74B65"/>
    <w:rsid w:val="00D74BEF"/>
    <w:rsid w:val="00D7554C"/>
    <w:rsid w:val="00D75BFA"/>
    <w:rsid w:val="00D75EA7"/>
    <w:rsid w:val="00D769E7"/>
    <w:rsid w:val="00D76A51"/>
    <w:rsid w:val="00D76BB0"/>
    <w:rsid w:val="00D77CF9"/>
    <w:rsid w:val="00D77E47"/>
    <w:rsid w:val="00D80313"/>
    <w:rsid w:val="00D806D2"/>
    <w:rsid w:val="00D810A6"/>
    <w:rsid w:val="00D81438"/>
    <w:rsid w:val="00D8170A"/>
    <w:rsid w:val="00D82BC0"/>
    <w:rsid w:val="00D82DD4"/>
    <w:rsid w:val="00D83582"/>
    <w:rsid w:val="00D835CD"/>
    <w:rsid w:val="00D83A36"/>
    <w:rsid w:val="00D8418E"/>
    <w:rsid w:val="00D841A4"/>
    <w:rsid w:val="00D8426C"/>
    <w:rsid w:val="00D847E9"/>
    <w:rsid w:val="00D8513C"/>
    <w:rsid w:val="00D85726"/>
    <w:rsid w:val="00D85D7A"/>
    <w:rsid w:val="00D86436"/>
    <w:rsid w:val="00D869C4"/>
    <w:rsid w:val="00D8787C"/>
    <w:rsid w:val="00D87943"/>
    <w:rsid w:val="00D87B3D"/>
    <w:rsid w:val="00D87DBE"/>
    <w:rsid w:val="00D90195"/>
    <w:rsid w:val="00D90B9B"/>
    <w:rsid w:val="00D9155A"/>
    <w:rsid w:val="00D942E6"/>
    <w:rsid w:val="00D95AEE"/>
    <w:rsid w:val="00D95C31"/>
    <w:rsid w:val="00D95F82"/>
    <w:rsid w:val="00D97A3F"/>
    <w:rsid w:val="00DA02A0"/>
    <w:rsid w:val="00DA0646"/>
    <w:rsid w:val="00DA0872"/>
    <w:rsid w:val="00DA103D"/>
    <w:rsid w:val="00DA180B"/>
    <w:rsid w:val="00DA1971"/>
    <w:rsid w:val="00DA1DF1"/>
    <w:rsid w:val="00DA1E93"/>
    <w:rsid w:val="00DA2C05"/>
    <w:rsid w:val="00DA3073"/>
    <w:rsid w:val="00DA3283"/>
    <w:rsid w:val="00DA358F"/>
    <w:rsid w:val="00DA3671"/>
    <w:rsid w:val="00DA375C"/>
    <w:rsid w:val="00DA3AB2"/>
    <w:rsid w:val="00DA442A"/>
    <w:rsid w:val="00DA48EA"/>
    <w:rsid w:val="00DA58B1"/>
    <w:rsid w:val="00DA5B1D"/>
    <w:rsid w:val="00DA5C01"/>
    <w:rsid w:val="00DA5E01"/>
    <w:rsid w:val="00DA699C"/>
    <w:rsid w:val="00DA77D0"/>
    <w:rsid w:val="00DA7D49"/>
    <w:rsid w:val="00DB0200"/>
    <w:rsid w:val="00DB0431"/>
    <w:rsid w:val="00DB1FFD"/>
    <w:rsid w:val="00DB2160"/>
    <w:rsid w:val="00DB2228"/>
    <w:rsid w:val="00DB26DA"/>
    <w:rsid w:val="00DB277B"/>
    <w:rsid w:val="00DB2A01"/>
    <w:rsid w:val="00DB3213"/>
    <w:rsid w:val="00DB3994"/>
    <w:rsid w:val="00DB3DC0"/>
    <w:rsid w:val="00DB4111"/>
    <w:rsid w:val="00DB42DF"/>
    <w:rsid w:val="00DB5AD0"/>
    <w:rsid w:val="00DB5CD1"/>
    <w:rsid w:val="00DB5D77"/>
    <w:rsid w:val="00DB61D0"/>
    <w:rsid w:val="00DB6C62"/>
    <w:rsid w:val="00DB7982"/>
    <w:rsid w:val="00DB7DB6"/>
    <w:rsid w:val="00DC05F6"/>
    <w:rsid w:val="00DC09BE"/>
    <w:rsid w:val="00DC12AA"/>
    <w:rsid w:val="00DC1305"/>
    <w:rsid w:val="00DC140B"/>
    <w:rsid w:val="00DC185C"/>
    <w:rsid w:val="00DC2F75"/>
    <w:rsid w:val="00DC32FB"/>
    <w:rsid w:val="00DC3857"/>
    <w:rsid w:val="00DC3AB1"/>
    <w:rsid w:val="00DC4E78"/>
    <w:rsid w:val="00DC4F41"/>
    <w:rsid w:val="00DC4FD7"/>
    <w:rsid w:val="00DC5020"/>
    <w:rsid w:val="00DC6458"/>
    <w:rsid w:val="00DC678F"/>
    <w:rsid w:val="00DC67CF"/>
    <w:rsid w:val="00DC68A4"/>
    <w:rsid w:val="00DC7405"/>
    <w:rsid w:val="00DC7A1B"/>
    <w:rsid w:val="00DC7F60"/>
    <w:rsid w:val="00DC7F90"/>
    <w:rsid w:val="00DD0117"/>
    <w:rsid w:val="00DD0A8C"/>
    <w:rsid w:val="00DD132E"/>
    <w:rsid w:val="00DD21EC"/>
    <w:rsid w:val="00DD29C4"/>
    <w:rsid w:val="00DD2A06"/>
    <w:rsid w:val="00DD2CD3"/>
    <w:rsid w:val="00DD3F45"/>
    <w:rsid w:val="00DD4B5A"/>
    <w:rsid w:val="00DD55F1"/>
    <w:rsid w:val="00DD5DCC"/>
    <w:rsid w:val="00DD65D1"/>
    <w:rsid w:val="00DD7643"/>
    <w:rsid w:val="00DD778E"/>
    <w:rsid w:val="00DD7F01"/>
    <w:rsid w:val="00DE022D"/>
    <w:rsid w:val="00DE107D"/>
    <w:rsid w:val="00DE1522"/>
    <w:rsid w:val="00DE1FD7"/>
    <w:rsid w:val="00DE1FFB"/>
    <w:rsid w:val="00DE27C4"/>
    <w:rsid w:val="00DE2A76"/>
    <w:rsid w:val="00DE2D22"/>
    <w:rsid w:val="00DE3A06"/>
    <w:rsid w:val="00DE3C4A"/>
    <w:rsid w:val="00DE3E2C"/>
    <w:rsid w:val="00DE3FF5"/>
    <w:rsid w:val="00DE4820"/>
    <w:rsid w:val="00DE5618"/>
    <w:rsid w:val="00DE578B"/>
    <w:rsid w:val="00DE5934"/>
    <w:rsid w:val="00DE74A4"/>
    <w:rsid w:val="00DE7954"/>
    <w:rsid w:val="00DF0B57"/>
    <w:rsid w:val="00DF0E90"/>
    <w:rsid w:val="00DF12CE"/>
    <w:rsid w:val="00DF19CE"/>
    <w:rsid w:val="00DF29EC"/>
    <w:rsid w:val="00DF2F36"/>
    <w:rsid w:val="00DF388F"/>
    <w:rsid w:val="00DF38F1"/>
    <w:rsid w:val="00DF3C4B"/>
    <w:rsid w:val="00DF45BE"/>
    <w:rsid w:val="00DF49D8"/>
    <w:rsid w:val="00DF5CFF"/>
    <w:rsid w:val="00DF6CAF"/>
    <w:rsid w:val="00DF6ECC"/>
    <w:rsid w:val="00DF743D"/>
    <w:rsid w:val="00DF7677"/>
    <w:rsid w:val="00DF7DED"/>
    <w:rsid w:val="00E00747"/>
    <w:rsid w:val="00E00B11"/>
    <w:rsid w:val="00E00BEB"/>
    <w:rsid w:val="00E02054"/>
    <w:rsid w:val="00E02203"/>
    <w:rsid w:val="00E0260A"/>
    <w:rsid w:val="00E03869"/>
    <w:rsid w:val="00E03D28"/>
    <w:rsid w:val="00E0455C"/>
    <w:rsid w:val="00E0484A"/>
    <w:rsid w:val="00E04DA4"/>
    <w:rsid w:val="00E05253"/>
    <w:rsid w:val="00E054A6"/>
    <w:rsid w:val="00E05A76"/>
    <w:rsid w:val="00E05B7A"/>
    <w:rsid w:val="00E06112"/>
    <w:rsid w:val="00E0614E"/>
    <w:rsid w:val="00E06253"/>
    <w:rsid w:val="00E068D7"/>
    <w:rsid w:val="00E06F98"/>
    <w:rsid w:val="00E072D2"/>
    <w:rsid w:val="00E07468"/>
    <w:rsid w:val="00E0747F"/>
    <w:rsid w:val="00E07C2E"/>
    <w:rsid w:val="00E1042A"/>
    <w:rsid w:val="00E10A41"/>
    <w:rsid w:val="00E110C0"/>
    <w:rsid w:val="00E1116D"/>
    <w:rsid w:val="00E1158C"/>
    <w:rsid w:val="00E1187E"/>
    <w:rsid w:val="00E11F6E"/>
    <w:rsid w:val="00E12F62"/>
    <w:rsid w:val="00E13122"/>
    <w:rsid w:val="00E13261"/>
    <w:rsid w:val="00E13B80"/>
    <w:rsid w:val="00E1442F"/>
    <w:rsid w:val="00E14486"/>
    <w:rsid w:val="00E14990"/>
    <w:rsid w:val="00E1539A"/>
    <w:rsid w:val="00E1547E"/>
    <w:rsid w:val="00E15566"/>
    <w:rsid w:val="00E15F97"/>
    <w:rsid w:val="00E167EA"/>
    <w:rsid w:val="00E172B8"/>
    <w:rsid w:val="00E172D7"/>
    <w:rsid w:val="00E17BE3"/>
    <w:rsid w:val="00E204D9"/>
    <w:rsid w:val="00E2095D"/>
    <w:rsid w:val="00E209D3"/>
    <w:rsid w:val="00E20CBA"/>
    <w:rsid w:val="00E20EF1"/>
    <w:rsid w:val="00E214EA"/>
    <w:rsid w:val="00E21677"/>
    <w:rsid w:val="00E227C4"/>
    <w:rsid w:val="00E22821"/>
    <w:rsid w:val="00E23774"/>
    <w:rsid w:val="00E23ECE"/>
    <w:rsid w:val="00E24A71"/>
    <w:rsid w:val="00E253E0"/>
    <w:rsid w:val="00E256F8"/>
    <w:rsid w:val="00E25D03"/>
    <w:rsid w:val="00E263F9"/>
    <w:rsid w:val="00E26799"/>
    <w:rsid w:val="00E26F7E"/>
    <w:rsid w:val="00E26FE0"/>
    <w:rsid w:val="00E27144"/>
    <w:rsid w:val="00E2793F"/>
    <w:rsid w:val="00E31085"/>
    <w:rsid w:val="00E3184C"/>
    <w:rsid w:val="00E31CE1"/>
    <w:rsid w:val="00E3250F"/>
    <w:rsid w:val="00E332E4"/>
    <w:rsid w:val="00E33465"/>
    <w:rsid w:val="00E33600"/>
    <w:rsid w:val="00E34510"/>
    <w:rsid w:val="00E346A2"/>
    <w:rsid w:val="00E346FC"/>
    <w:rsid w:val="00E36292"/>
    <w:rsid w:val="00E36601"/>
    <w:rsid w:val="00E36A0A"/>
    <w:rsid w:val="00E36E72"/>
    <w:rsid w:val="00E372BF"/>
    <w:rsid w:val="00E3731C"/>
    <w:rsid w:val="00E3760D"/>
    <w:rsid w:val="00E376D3"/>
    <w:rsid w:val="00E37B22"/>
    <w:rsid w:val="00E37EC7"/>
    <w:rsid w:val="00E406B8"/>
    <w:rsid w:val="00E40ACD"/>
    <w:rsid w:val="00E418BB"/>
    <w:rsid w:val="00E41E47"/>
    <w:rsid w:val="00E43A81"/>
    <w:rsid w:val="00E43EB2"/>
    <w:rsid w:val="00E44129"/>
    <w:rsid w:val="00E46D34"/>
    <w:rsid w:val="00E47574"/>
    <w:rsid w:val="00E51CA8"/>
    <w:rsid w:val="00E51CD5"/>
    <w:rsid w:val="00E51DC7"/>
    <w:rsid w:val="00E51F2A"/>
    <w:rsid w:val="00E5204B"/>
    <w:rsid w:val="00E530CE"/>
    <w:rsid w:val="00E5398B"/>
    <w:rsid w:val="00E53D66"/>
    <w:rsid w:val="00E53FB3"/>
    <w:rsid w:val="00E54951"/>
    <w:rsid w:val="00E549C2"/>
    <w:rsid w:val="00E54F42"/>
    <w:rsid w:val="00E55668"/>
    <w:rsid w:val="00E55E11"/>
    <w:rsid w:val="00E56381"/>
    <w:rsid w:val="00E56D96"/>
    <w:rsid w:val="00E5702E"/>
    <w:rsid w:val="00E601C2"/>
    <w:rsid w:val="00E60B4C"/>
    <w:rsid w:val="00E61098"/>
    <w:rsid w:val="00E61099"/>
    <w:rsid w:val="00E61651"/>
    <w:rsid w:val="00E6180F"/>
    <w:rsid w:val="00E61FBE"/>
    <w:rsid w:val="00E62227"/>
    <w:rsid w:val="00E62472"/>
    <w:rsid w:val="00E62E7C"/>
    <w:rsid w:val="00E63282"/>
    <w:rsid w:val="00E639E8"/>
    <w:rsid w:val="00E63CC3"/>
    <w:rsid w:val="00E642D6"/>
    <w:rsid w:val="00E64AE4"/>
    <w:rsid w:val="00E64DC1"/>
    <w:rsid w:val="00E6596B"/>
    <w:rsid w:val="00E65FDC"/>
    <w:rsid w:val="00E6678D"/>
    <w:rsid w:val="00E667F5"/>
    <w:rsid w:val="00E66A92"/>
    <w:rsid w:val="00E66B47"/>
    <w:rsid w:val="00E6711E"/>
    <w:rsid w:val="00E6735F"/>
    <w:rsid w:val="00E675E8"/>
    <w:rsid w:val="00E679B6"/>
    <w:rsid w:val="00E707C2"/>
    <w:rsid w:val="00E70852"/>
    <w:rsid w:val="00E70C57"/>
    <w:rsid w:val="00E71574"/>
    <w:rsid w:val="00E715EE"/>
    <w:rsid w:val="00E71C7C"/>
    <w:rsid w:val="00E71EEA"/>
    <w:rsid w:val="00E72024"/>
    <w:rsid w:val="00E7212D"/>
    <w:rsid w:val="00E72577"/>
    <w:rsid w:val="00E72ACE"/>
    <w:rsid w:val="00E7309B"/>
    <w:rsid w:val="00E7345C"/>
    <w:rsid w:val="00E73596"/>
    <w:rsid w:val="00E73950"/>
    <w:rsid w:val="00E73D31"/>
    <w:rsid w:val="00E745C6"/>
    <w:rsid w:val="00E747B6"/>
    <w:rsid w:val="00E75550"/>
    <w:rsid w:val="00E756F8"/>
    <w:rsid w:val="00E759E7"/>
    <w:rsid w:val="00E75D88"/>
    <w:rsid w:val="00E75DC8"/>
    <w:rsid w:val="00E75EE6"/>
    <w:rsid w:val="00E765FD"/>
    <w:rsid w:val="00E769D0"/>
    <w:rsid w:val="00E770C7"/>
    <w:rsid w:val="00E772E9"/>
    <w:rsid w:val="00E804EF"/>
    <w:rsid w:val="00E80F2E"/>
    <w:rsid w:val="00E80F98"/>
    <w:rsid w:val="00E826A3"/>
    <w:rsid w:val="00E84F38"/>
    <w:rsid w:val="00E850C9"/>
    <w:rsid w:val="00E85B13"/>
    <w:rsid w:val="00E85B54"/>
    <w:rsid w:val="00E86185"/>
    <w:rsid w:val="00E863A1"/>
    <w:rsid w:val="00E863DA"/>
    <w:rsid w:val="00E86741"/>
    <w:rsid w:val="00E867BF"/>
    <w:rsid w:val="00E870FC"/>
    <w:rsid w:val="00E90341"/>
    <w:rsid w:val="00E90381"/>
    <w:rsid w:val="00E90C7F"/>
    <w:rsid w:val="00E9183B"/>
    <w:rsid w:val="00E91A63"/>
    <w:rsid w:val="00E9282F"/>
    <w:rsid w:val="00E932B6"/>
    <w:rsid w:val="00E943B9"/>
    <w:rsid w:val="00E945B9"/>
    <w:rsid w:val="00E94CAB"/>
    <w:rsid w:val="00E9502B"/>
    <w:rsid w:val="00E955A3"/>
    <w:rsid w:val="00E9622D"/>
    <w:rsid w:val="00E9634F"/>
    <w:rsid w:val="00E968C6"/>
    <w:rsid w:val="00E96CE6"/>
    <w:rsid w:val="00E9704B"/>
    <w:rsid w:val="00E976D6"/>
    <w:rsid w:val="00EA07E2"/>
    <w:rsid w:val="00EA0E60"/>
    <w:rsid w:val="00EA15C5"/>
    <w:rsid w:val="00EA1675"/>
    <w:rsid w:val="00EA217F"/>
    <w:rsid w:val="00EA27B1"/>
    <w:rsid w:val="00EA3938"/>
    <w:rsid w:val="00EA3D61"/>
    <w:rsid w:val="00EA48EF"/>
    <w:rsid w:val="00EA5059"/>
    <w:rsid w:val="00EA51EA"/>
    <w:rsid w:val="00EA63A4"/>
    <w:rsid w:val="00EA6F35"/>
    <w:rsid w:val="00EA7634"/>
    <w:rsid w:val="00EA79A1"/>
    <w:rsid w:val="00EB0C62"/>
    <w:rsid w:val="00EB17DE"/>
    <w:rsid w:val="00EB20F3"/>
    <w:rsid w:val="00EB26E3"/>
    <w:rsid w:val="00EB27A4"/>
    <w:rsid w:val="00EB2822"/>
    <w:rsid w:val="00EB295A"/>
    <w:rsid w:val="00EB2BED"/>
    <w:rsid w:val="00EB2D6F"/>
    <w:rsid w:val="00EB2F6E"/>
    <w:rsid w:val="00EB3562"/>
    <w:rsid w:val="00EB4758"/>
    <w:rsid w:val="00EB48D1"/>
    <w:rsid w:val="00EB53B3"/>
    <w:rsid w:val="00EB6788"/>
    <w:rsid w:val="00EB691E"/>
    <w:rsid w:val="00EB7D96"/>
    <w:rsid w:val="00EB7DA0"/>
    <w:rsid w:val="00EB7F49"/>
    <w:rsid w:val="00EC080D"/>
    <w:rsid w:val="00EC0CEF"/>
    <w:rsid w:val="00EC1132"/>
    <w:rsid w:val="00EC1931"/>
    <w:rsid w:val="00EC19BE"/>
    <w:rsid w:val="00EC26BA"/>
    <w:rsid w:val="00EC2AD4"/>
    <w:rsid w:val="00EC3A59"/>
    <w:rsid w:val="00EC4DF1"/>
    <w:rsid w:val="00EC4E45"/>
    <w:rsid w:val="00EC4F74"/>
    <w:rsid w:val="00EC538B"/>
    <w:rsid w:val="00EC5E6C"/>
    <w:rsid w:val="00EC6327"/>
    <w:rsid w:val="00EC69E5"/>
    <w:rsid w:val="00EC7285"/>
    <w:rsid w:val="00EC7455"/>
    <w:rsid w:val="00EC7919"/>
    <w:rsid w:val="00EC797C"/>
    <w:rsid w:val="00EC7E82"/>
    <w:rsid w:val="00ED1409"/>
    <w:rsid w:val="00ED177C"/>
    <w:rsid w:val="00ED18E8"/>
    <w:rsid w:val="00ED1D26"/>
    <w:rsid w:val="00ED1F4E"/>
    <w:rsid w:val="00ED2271"/>
    <w:rsid w:val="00ED2750"/>
    <w:rsid w:val="00ED3FB6"/>
    <w:rsid w:val="00ED470C"/>
    <w:rsid w:val="00ED497A"/>
    <w:rsid w:val="00ED4A1C"/>
    <w:rsid w:val="00ED5B63"/>
    <w:rsid w:val="00ED619E"/>
    <w:rsid w:val="00ED7028"/>
    <w:rsid w:val="00ED7659"/>
    <w:rsid w:val="00ED7924"/>
    <w:rsid w:val="00EE0921"/>
    <w:rsid w:val="00EE2DB1"/>
    <w:rsid w:val="00EE39D5"/>
    <w:rsid w:val="00EE3E5D"/>
    <w:rsid w:val="00EE4B75"/>
    <w:rsid w:val="00EE51E7"/>
    <w:rsid w:val="00EE5885"/>
    <w:rsid w:val="00EE63C0"/>
    <w:rsid w:val="00EE66F4"/>
    <w:rsid w:val="00EE6B15"/>
    <w:rsid w:val="00EE6EF9"/>
    <w:rsid w:val="00EE7062"/>
    <w:rsid w:val="00EE721B"/>
    <w:rsid w:val="00EE728A"/>
    <w:rsid w:val="00EE7F16"/>
    <w:rsid w:val="00EF0AED"/>
    <w:rsid w:val="00EF0B70"/>
    <w:rsid w:val="00EF1431"/>
    <w:rsid w:val="00EF1675"/>
    <w:rsid w:val="00EF1EB4"/>
    <w:rsid w:val="00EF43A0"/>
    <w:rsid w:val="00EF46AF"/>
    <w:rsid w:val="00EF55CB"/>
    <w:rsid w:val="00EF588A"/>
    <w:rsid w:val="00EF5B88"/>
    <w:rsid w:val="00EF651C"/>
    <w:rsid w:val="00EF73D4"/>
    <w:rsid w:val="00EF7B21"/>
    <w:rsid w:val="00EF7D6A"/>
    <w:rsid w:val="00EF7F34"/>
    <w:rsid w:val="00F009D5"/>
    <w:rsid w:val="00F012AD"/>
    <w:rsid w:val="00F027E5"/>
    <w:rsid w:val="00F03455"/>
    <w:rsid w:val="00F03F1E"/>
    <w:rsid w:val="00F04973"/>
    <w:rsid w:val="00F04B42"/>
    <w:rsid w:val="00F057F5"/>
    <w:rsid w:val="00F05E07"/>
    <w:rsid w:val="00F069EA"/>
    <w:rsid w:val="00F06DB7"/>
    <w:rsid w:val="00F0713E"/>
    <w:rsid w:val="00F07170"/>
    <w:rsid w:val="00F07E9F"/>
    <w:rsid w:val="00F10661"/>
    <w:rsid w:val="00F115CB"/>
    <w:rsid w:val="00F116C4"/>
    <w:rsid w:val="00F11A3C"/>
    <w:rsid w:val="00F12614"/>
    <w:rsid w:val="00F13373"/>
    <w:rsid w:val="00F13736"/>
    <w:rsid w:val="00F13861"/>
    <w:rsid w:val="00F13907"/>
    <w:rsid w:val="00F13A53"/>
    <w:rsid w:val="00F13D8E"/>
    <w:rsid w:val="00F14273"/>
    <w:rsid w:val="00F14900"/>
    <w:rsid w:val="00F1542A"/>
    <w:rsid w:val="00F156A2"/>
    <w:rsid w:val="00F171C2"/>
    <w:rsid w:val="00F2066F"/>
    <w:rsid w:val="00F21372"/>
    <w:rsid w:val="00F232E5"/>
    <w:rsid w:val="00F238D1"/>
    <w:rsid w:val="00F23C71"/>
    <w:rsid w:val="00F259F8"/>
    <w:rsid w:val="00F25E8C"/>
    <w:rsid w:val="00F263E6"/>
    <w:rsid w:val="00F26AF9"/>
    <w:rsid w:val="00F26C81"/>
    <w:rsid w:val="00F26D1F"/>
    <w:rsid w:val="00F271BB"/>
    <w:rsid w:val="00F2781A"/>
    <w:rsid w:val="00F279B3"/>
    <w:rsid w:val="00F27DDB"/>
    <w:rsid w:val="00F3099B"/>
    <w:rsid w:val="00F311F5"/>
    <w:rsid w:val="00F31D4E"/>
    <w:rsid w:val="00F321EF"/>
    <w:rsid w:val="00F322E5"/>
    <w:rsid w:val="00F327AC"/>
    <w:rsid w:val="00F33681"/>
    <w:rsid w:val="00F344E2"/>
    <w:rsid w:val="00F348C7"/>
    <w:rsid w:val="00F34922"/>
    <w:rsid w:val="00F349B7"/>
    <w:rsid w:val="00F352E0"/>
    <w:rsid w:val="00F35342"/>
    <w:rsid w:val="00F35688"/>
    <w:rsid w:val="00F362A3"/>
    <w:rsid w:val="00F3736B"/>
    <w:rsid w:val="00F374EA"/>
    <w:rsid w:val="00F3769E"/>
    <w:rsid w:val="00F4107E"/>
    <w:rsid w:val="00F4126E"/>
    <w:rsid w:val="00F41A98"/>
    <w:rsid w:val="00F41B62"/>
    <w:rsid w:val="00F41C6A"/>
    <w:rsid w:val="00F4338D"/>
    <w:rsid w:val="00F4346F"/>
    <w:rsid w:val="00F435B7"/>
    <w:rsid w:val="00F43B49"/>
    <w:rsid w:val="00F4400A"/>
    <w:rsid w:val="00F44270"/>
    <w:rsid w:val="00F449C7"/>
    <w:rsid w:val="00F44E56"/>
    <w:rsid w:val="00F454E7"/>
    <w:rsid w:val="00F457CE"/>
    <w:rsid w:val="00F465CD"/>
    <w:rsid w:val="00F46BC1"/>
    <w:rsid w:val="00F46FDA"/>
    <w:rsid w:val="00F47776"/>
    <w:rsid w:val="00F50BF9"/>
    <w:rsid w:val="00F50DE5"/>
    <w:rsid w:val="00F5163D"/>
    <w:rsid w:val="00F51940"/>
    <w:rsid w:val="00F51A43"/>
    <w:rsid w:val="00F51DD8"/>
    <w:rsid w:val="00F51FD8"/>
    <w:rsid w:val="00F52151"/>
    <w:rsid w:val="00F52201"/>
    <w:rsid w:val="00F52C9A"/>
    <w:rsid w:val="00F555DD"/>
    <w:rsid w:val="00F557C1"/>
    <w:rsid w:val="00F557D8"/>
    <w:rsid w:val="00F5581B"/>
    <w:rsid w:val="00F55E73"/>
    <w:rsid w:val="00F55E8D"/>
    <w:rsid w:val="00F561C6"/>
    <w:rsid w:val="00F572B1"/>
    <w:rsid w:val="00F57AC8"/>
    <w:rsid w:val="00F57D90"/>
    <w:rsid w:val="00F60150"/>
    <w:rsid w:val="00F604CE"/>
    <w:rsid w:val="00F6137C"/>
    <w:rsid w:val="00F61774"/>
    <w:rsid w:val="00F61DB2"/>
    <w:rsid w:val="00F63245"/>
    <w:rsid w:val="00F64A4C"/>
    <w:rsid w:val="00F6540B"/>
    <w:rsid w:val="00F65410"/>
    <w:rsid w:val="00F6561C"/>
    <w:rsid w:val="00F67CD7"/>
    <w:rsid w:val="00F70120"/>
    <w:rsid w:val="00F70410"/>
    <w:rsid w:val="00F70B3B"/>
    <w:rsid w:val="00F71771"/>
    <w:rsid w:val="00F72090"/>
    <w:rsid w:val="00F7311A"/>
    <w:rsid w:val="00F73210"/>
    <w:rsid w:val="00F737DB"/>
    <w:rsid w:val="00F73C54"/>
    <w:rsid w:val="00F743B3"/>
    <w:rsid w:val="00F7517B"/>
    <w:rsid w:val="00F75673"/>
    <w:rsid w:val="00F75F00"/>
    <w:rsid w:val="00F76CF7"/>
    <w:rsid w:val="00F77129"/>
    <w:rsid w:val="00F774F1"/>
    <w:rsid w:val="00F77E45"/>
    <w:rsid w:val="00F80C9E"/>
    <w:rsid w:val="00F80CE8"/>
    <w:rsid w:val="00F8144F"/>
    <w:rsid w:val="00F8230A"/>
    <w:rsid w:val="00F82435"/>
    <w:rsid w:val="00F824E6"/>
    <w:rsid w:val="00F82906"/>
    <w:rsid w:val="00F82914"/>
    <w:rsid w:val="00F8296F"/>
    <w:rsid w:val="00F82E4E"/>
    <w:rsid w:val="00F833FD"/>
    <w:rsid w:val="00F834FE"/>
    <w:rsid w:val="00F83636"/>
    <w:rsid w:val="00F83640"/>
    <w:rsid w:val="00F83A94"/>
    <w:rsid w:val="00F83DE5"/>
    <w:rsid w:val="00F848B2"/>
    <w:rsid w:val="00F849A2"/>
    <w:rsid w:val="00F85528"/>
    <w:rsid w:val="00F855BD"/>
    <w:rsid w:val="00F85BD2"/>
    <w:rsid w:val="00F8648B"/>
    <w:rsid w:val="00F8655B"/>
    <w:rsid w:val="00F867D4"/>
    <w:rsid w:val="00F867FD"/>
    <w:rsid w:val="00F86C70"/>
    <w:rsid w:val="00F871D0"/>
    <w:rsid w:val="00F87AF7"/>
    <w:rsid w:val="00F87DA0"/>
    <w:rsid w:val="00F900AF"/>
    <w:rsid w:val="00F900E2"/>
    <w:rsid w:val="00F90590"/>
    <w:rsid w:val="00F920EA"/>
    <w:rsid w:val="00F9228D"/>
    <w:rsid w:val="00F92B00"/>
    <w:rsid w:val="00F93567"/>
    <w:rsid w:val="00F9356C"/>
    <w:rsid w:val="00F93E1A"/>
    <w:rsid w:val="00F93F6C"/>
    <w:rsid w:val="00F94BD8"/>
    <w:rsid w:val="00F94E80"/>
    <w:rsid w:val="00F94EAB"/>
    <w:rsid w:val="00F9513D"/>
    <w:rsid w:val="00F96192"/>
    <w:rsid w:val="00F967AC"/>
    <w:rsid w:val="00F9707F"/>
    <w:rsid w:val="00FA0674"/>
    <w:rsid w:val="00FA11FC"/>
    <w:rsid w:val="00FA12B1"/>
    <w:rsid w:val="00FA1355"/>
    <w:rsid w:val="00FA26F2"/>
    <w:rsid w:val="00FA27A3"/>
    <w:rsid w:val="00FA2D58"/>
    <w:rsid w:val="00FA2FA1"/>
    <w:rsid w:val="00FA4BED"/>
    <w:rsid w:val="00FA52D3"/>
    <w:rsid w:val="00FA5332"/>
    <w:rsid w:val="00FA54ED"/>
    <w:rsid w:val="00FA6639"/>
    <w:rsid w:val="00FA7A8F"/>
    <w:rsid w:val="00FB05F0"/>
    <w:rsid w:val="00FB1456"/>
    <w:rsid w:val="00FB166A"/>
    <w:rsid w:val="00FB1888"/>
    <w:rsid w:val="00FB1938"/>
    <w:rsid w:val="00FB205C"/>
    <w:rsid w:val="00FB21C5"/>
    <w:rsid w:val="00FB22EE"/>
    <w:rsid w:val="00FB279B"/>
    <w:rsid w:val="00FB2DAD"/>
    <w:rsid w:val="00FB2E60"/>
    <w:rsid w:val="00FB328C"/>
    <w:rsid w:val="00FB3390"/>
    <w:rsid w:val="00FB3915"/>
    <w:rsid w:val="00FB39EE"/>
    <w:rsid w:val="00FB435F"/>
    <w:rsid w:val="00FB4660"/>
    <w:rsid w:val="00FB4661"/>
    <w:rsid w:val="00FB5EB6"/>
    <w:rsid w:val="00FB6CA6"/>
    <w:rsid w:val="00FB7371"/>
    <w:rsid w:val="00FB7816"/>
    <w:rsid w:val="00FC0810"/>
    <w:rsid w:val="00FC0B9F"/>
    <w:rsid w:val="00FC0E38"/>
    <w:rsid w:val="00FC0F98"/>
    <w:rsid w:val="00FC0FCD"/>
    <w:rsid w:val="00FC19B0"/>
    <w:rsid w:val="00FC2711"/>
    <w:rsid w:val="00FC2CF0"/>
    <w:rsid w:val="00FC330D"/>
    <w:rsid w:val="00FC397D"/>
    <w:rsid w:val="00FC3D3D"/>
    <w:rsid w:val="00FC4396"/>
    <w:rsid w:val="00FC469D"/>
    <w:rsid w:val="00FC49F6"/>
    <w:rsid w:val="00FC4C30"/>
    <w:rsid w:val="00FC53BE"/>
    <w:rsid w:val="00FC57CD"/>
    <w:rsid w:val="00FC58D1"/>
    <w:rsid w:val="00FC7387"/>
    <w:rsid w:val="00FC7981"/>
    <w:rsid w:val="00FC7DDB"/>
    <w:rsid w:val="00FD0355"/>
    <w:rsid w:val="00FD08E0"/>
    <w:rsid w:val="00FD0ABA"/>
    <w:rsid w:val="00FD0CC8"/>
    <w:rsid w:val="00FD26EC"/>
    <w:rsid w:val="00FD360D"/>
    <w:rsid w:val="00FD45E5"/>
    <w:rsid w:val="00FD4C10"/>
    <w:rsid w:val="00FD5AA1"/>
    <w:rsid w:val="00FD6037"/>
    <w:rsid w:val="00FD63C9"/>
    <w:rsid w:val="00FD6836"/>
    <w:rsid w:val="00FD69F3"/>
    <w:rsid w:val="00FD790E"/>
    <w:rsid w:val="00FE0AB4"/>
    <w:rsid w:val="00FE13DE"/>
    <w:rsid w:val="00FE19BF"/>
    <w:rsid w:val="00FE1B2C"/>
    <w:rsid w:val="00FE253A"/>
    <w:rsid w:val="00FE35A8"/>
    <w:rsid w:val="00FE3B65"/>
    <w:rsid w:val="00FE3B8A"/>
    <w:rsid w:val="00FE3BC4"/>
    <w:rsid w:val="00FE3F2A"/>
    <w:rsid w:val="00FE47A9"/>
    <w:rsid w:val="00FE5922"/>
    <w:rsid w:val="00FE5CC3"/>
    <w:rsid w:val="00FE6EDB"/>
    <w:rsid w:val="00FE75FB"/>
    <w:rsid w:val="00FE7DAB"/>
    <w:rsid w:val="00FF05B1"/>
    <w:rsid w:val="00FF0C96"/>
    <w:rsid w:val="00FF0E3B"/>
    <w:rsid w:val="00FF0ED4"/>
    <w:rsid w:val="00FF17EF"/>
    <w:rsid w:val="00FF1D20"/>
    <w:rsid w:val="00FF1EE6"/>
    <w:rsid w:val="00FF2863"/>
    <w:rsid w:val="00FF2A88"/>
    <w:rsid w:val="00FF39ED"/>
    <w:rsid w:val="00FF45B8"/>
    <w:rsid w:val="00FF48BC"/>
    <w:rsid w:val="00FF4A39"/>
    <w:rsid w:val="00FF4AA0"/>
    <w:rsid w:val="00FF4F83"/>
    <w:rsid w:val="00FF5545"/>
    <w:rsid w:val="00FF5DE8"/>
    <w:rsid w:val="00FF7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64A467"/>
  <w15:docId w15:val="{FAC8B1E9-ED55-4A3E-AB6C-89EFF7733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DEB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aliases w:val="H1,H1 Znak,H1 Znak Znak"/>
    <w:basedOn w:val="Normalny"/>
    <w:next w:val="Normalny"/>
    <w:link w:val="Nagwek1Znak"/>
    <w:qFormat/>
    <w:rsid w:val="00566A36"/>
    <w:pPr>
      <w:keepNext/>
      <w:jc w:val="center"/>
      <w:outlineLvl w:val="0"/>
    </w:pPr>
    <w:rPr>
      <w:rFonts w:ascii="Arial" w:hAnsi="Arial"/>
      <w:b/>
    </w:rPr>
  </w:style>
  <w:style w:type="paragraph" w:styleId="Nagwek2">
    <w:name w:val="heading 2"/>
    <w:aliases w:val="h2,A.B.C.,l2,heading 2"/>
    <w:basedOn w:val="Normalny"/>
    <w:next w:val="Normalny"/>
    <w:link w:val="Nagwek2Znak"/>
    <w:qFormat/>
    <w:rsid w:val="00566A36"/>
    <w:pPr>
      <w:keepNext/>
      <w:outlineLvl w:val="1"/>
    </w:pPr>
    <w:rPr>
      <w:rFonts w:ascii="Arial" w:hAnsi="Arial"/>
      <w:b/>
      <w:sz w:val="4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66A36"/>
    <w:pPr>
      <w:keepNext/>
      <w:jc w:val="center"/>
      <w:outlineLvl w:val="2"/>
    </w:pPr>
    <w:rPr>
      <w:rFonts w:ascii="Arial" w:hAnsi="Arial"/>
      <w:b/>
      <w:sz w:val="36"/>
    </w:rPr>
  </w:style>
  <w:style w:type="paragraph" w:styleId="Nagwek4">
    <w:name w:val="heading 4"/>
    <w:aliases w:val="h4"/>
    <w:basedOn w:val="Normalny"/>
    <w:next w:val="Normalny"/>
    <w:link w:val="Nagwek4Znak"/>
    <w:qFormat/>
    <w:rsid w:val="00566A36"/>
    <w:pPr>
      <w:keepNext/>
      <w:ind w:firstLine="708"/>
      <w:jc w:val="center"/>
      <w:outlineLvl w:val="3"/>
    </w:pPr>
    <w:rPr>
      <w:rFonts w:ascii="Arial" w:hAnsi="Arial"/>
      <w:b/>
      <w:bCs/>
      <w:sz w:val="28"/>
    </w:rPr>
  </w:style>
  <w:style w:type="paragraph" w:styleId="Nagwek5">
    <w:name w:val="heading 5"/>
    <w:basedOn w:val="Normalny"/>
    <w:next w:val="Normalny"/>
    <w:link w:val="Nagwek5Znak"/>
    <w:qFormat/>
    <w:rsid w:val="00566A36"/>
    <w:pPr>
      <w:keepNext/>
      <w:spacing w:line="360" w:lineRule="auto"/>
      <w:outlineLvl w:val="4"/>
    </w:pPr>
    <w:rPr>
      <w:rFonts w:ascii="Arial" w:hAnsi="Arial"/>
      <w:b/>
      <w:bCs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66A36"/>
    <w:pPr>
      <w:keepNext/>
      <w:ind w:left="284"/>
      <w:outlineLvl w:val="5"/>
    </w:pPr>
    <w:rPr>
      <w:rFonts w:ascii="Arial" w:hAnsi="Arial"/>
      <w:szCs w:val="20"/>
    </w:rPr>
  </w:style>
  <w:style w:type="paragraph" w:styleId="Nagwek7">
    <w:name w:val="heading 7"/>
    <w:basedOn w:val="Normalny"/>
    <w:next w:val="Normalny"/>
    <w:link w:val="Nagwek7Znak"/>
    <w:qFormat/>
    <w:rsid w:val="00566A36"/>
    <w:pPr>
      <w:keepNext/>
      <w:ind w:left="4956"/>
      <w:outlineLvl w:val="6"/>
    </w:pPr>
    <w:rPr>
      <w:rFonts w:ascii="Arial" w:hAnsi="Arial"/>
      <w:szCs w:val="20"/>
    </w:rPr>
  </w:style>
  <w:style w:type="paragraph" w:styleId="Nagwek8">
    <w:name w:val="heading 8"/>
    <w:basedOn w:val="Normalny"/>
    <w:next w:val="Normalny"/>
    <w:link w:val="Nagwek8Znak"/>
    <w:qFormat/>
    <w:rsid w:val="00566A36"/>
    <w:pPr>
      <w:keepNext/>
      <w:spacing w:line="360" w:lineRule="auto"/>
      <w:jc w:val="center"/>
      <w:outlineLvl w:val="7"/>
    </w:pPr>
    <w:rPr>
      <w:rFonts w:ascii="Arial" w:hAnsi="Arial"/>
      <w:b/>
      <w:bCs/>
      <w:i/>
      <w:iCs/>
      <w:color w:val="000000"/>
      <w:sz w:val="28"/>
    </w:rPr>
  </w:style>
  <w:style w:type="paragraph" w:styleId="Nagwek9">
    <w:name w:val="heading 9"/>
    <w:basedOn w:val="Normalny"/>
    <w:next w:val="Normalny"/>
    <w:link w:val="Nagwek9Znak"/>
    <w:qFormat/>
    <w:rsid w:val="00566A36"/>
    <w:pPr>
      <w:keepNext/>
      <w:spacing w:line="360" w:lineRule="auto"/>
      <w:outlineLvl w:val="8"/>
    </w:pPr>
    <w:rPr>
      <w:rFonts w:ascii="Arial" w:hAnsi="Arial"/>
      <w:b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1,H1 Znak Znak1,H1 Znak Znak Znak"/>
    <w:link w:val="Nagwek1"/>
    <w:rsid w:val="00566A36"/>
    <w:rPr>
      <w:rFonts w:ascii="Arial" w:eastAsia="Times New Roman" w:hAnsi="Arial" w:cs="Arial"/>
      <w:b/>
      <w:sz w:val="24"/>
      <w:szCs w:val="24"/>
      <w:lang w:eastAsia="pl-PL"/>
    </w:rPr>
  </w:style>
  <w:style w:type="character" w:customStyle="1" w:styleId="Nagwek2Znak">
    <w:name w:val="Nagłówek 2 Znak"/>
    <w:aliases w:val="h2 Znak,A.B.C. Znak,l2 Znak,heading 2 Znak"/>
    <w:link w:val="Nagwek2"/>
    <w:rsid w:val="00566A36"/>
    <w:rPr>
      <w:rFonts w:ascii="Arial" w:eastAsia="Times New Roman" w:hAnsi="Arial" w:cs="Arial"/>
      <w:b/>
      <w:sz w:val="44"/>
      <w:szCs w:val="24"/>
      <w:lang w:eastAsia="pl-PL"/>
    </w:rPr>
  </w:style>
  <w:style w:type="character" w:customStyle="1" w:styleId="Nagwek3Znak">
    <w:name w:val="Nagłówek 3 Znak"/>
    <w:link w:val="Nagwek3"/>
    <w:uiPriority w:val="99"/>
    <w:rsid w:val="00566A36"/>
    <w:rPr>
      <w:rFonts w:ascii="Arial" w:eastAsia="Times New Roman" w:hAnsi="Arial" w:cs="Arial"/>
      <w:b/>
      <w:sz w:val="36"/>
      <w:szCs w:val="24"/>
      <w:lang w:eastAsia="pl-PL"/>
    </w:rPr>
  </w:style>
  <w:style w:type="character" w:customStyle="1" w:styleId="Nagwek4Znak">
    <w:name w:val="Nagłówek 4 Znak"/>
    <w:aliases w:val="h4 Znak"/>
    <w:link w:val="Nagwek4"/>
    <w:rsid w:val="00566A36"/>
    <w:rPr>
      <w:rFonts w:ascii="Arial" w:eastAsia="Times New Roman" w:hAnsi="Arial" w:cs="Arial"/>
      <w:b/>
      <w:bCs/>
      <w:sz w:val="28"/>
      <w:szCs w:val="24"/>
      <w:lang w:eastAsia="pl-PL"/>
    </w:rPr>
  </w:style>
  <w:style w:type="character" w:customStyle="1" w:styleId="Nagwek5Znak">
    <w:name w:val="Nagłówek 5 Znak"/>
    <w:link w:val="Nagwek5"/>
    <w:rsid w:val="00566A36"/>
    <w:rPr>
      <w:rFonts w:ascii="Arial" w:eastAsia="Times New Roman" w:hAnsi="Arial" w:cs="Arial"/>
      <w:b/>
      <w:bCs/>
      <w:sz w:val="24"/>
      <w:szCs w:val="20"/>
      <w:lang w:eastAsia="pl-PL"/>
    </w:rPr>
  </w:style>
  <w:style w:type="character" w:customStyle="1" w:styleId="Nagwek6Znak">
    <w:name w:val="Nagłówek 6 Znak"/>
    <w:link w:val="Nagwek6"/>
    <w:uiPriority w:val="99"/>
    <w:rsid w:val="00566A36"/>
    <w:rPr>
      <w:rFonts w:ascii="Arial" w:eastAsia="Times New Roman" w:hAnsi="Arial" w:cs="Arial"/>
      <w:sz w:val="24"/>
      <w:szCs w:val="20"/>
      <w:lang w:eastAsia="pl-PL"/>
    </w:rPr>
  </w:style>
  <w:style w:type="character" w:customStyle="1" w:styleId="Nagwek7Znak">
    <w:name w:val="Nagłówek 7 Znak"/>
    <w:link w:val="Nagwek7"/>
    <w:rsid w:val="00566A36"/>
    <w:rPr>
      <w:rFonts w:ascii="Arial" w:eastAsia="Times New Roman" w:hAnsi="Arial" w:cs="Arial"/>
      <w:sz w:val="24"/>
      <w:szCs w:val="20"/>
      <w:lang w:eastAsia="pl-PL"/>
    </w:rPr>
  </w:style>
  <w:style w:type="character" w:customStyle="1" w:styleId="Nagwek8Znak">
    <w:name w:val="Nagłówek 8 Znak"/>
    <w:link w:val="Nagwek8"/>
    <w:rsid w:val="00566A36"/>
    <w:rPr>
      <w:rFonts w:ascii="Arial" w:eastAsia="Times New Roman" w:hAnsi="Arial" w:cs="Arial"/>
      <w:b/>
      <w:bCs/>
      <w:i/>
      <w:iCs/>
      <w:color w:val="000000"/>
      <w:sz w:val="28"/>
      <w:szCs w:val="24"/>
      <w:lang w:eastAsia="pl-PL"/>
    </w:rPr>
  </w:style>
  <w:style w:type="character" w:customStyle="1" w:styleId="Nagwek9Znak">
    <w:name w:val="Nagłówek 9 Znak"/>
    <w:link w:val="Nagwek9"/>
    <w:rsid w:val="00566A36"/>
    <w:rPr>
      <w:rFonts w:ascii="Arial" w:eastAsia="Times New Roman" w:hAnsi="Arial" w:cs="Arial"/>
      <w:b/>
      <w:sz w:val="24"/>
      <w:szCs w:val="24"/>
      <w:u w:val="single"/>
      <w:lang w:eastAsia="pl-PL"/>
    </w:rPr>
  </w:style>
  <w:style w:type="paragraph" w:styleId="Nagwek">
    <w:name w:val="header"/>
    <w:basedOn w:val="Normalny"/>
    <w:link w:val="NagwekZnak"/>
    <w:uiPriority w:val="99"/>
    <w:rsid w:val="00566A36"/>
    <w:pPr>
      <w:tabs>
        <w:tab w:val="center" w:pos="4536"/>
        <w:tab w:val="right" w:pos="9072"/>
      </w:tabs>
    </w:pPr>
    <w:rPr>
      <w:rFonts w:ascii="Arial" w:hAnsi="Arial"/>
      <w:szCs w:val="20"/>
    </w:rPr>
  </w:style>
  <w:style w:type="character" w:customStyle="1" w:styleId="NagwekZnak">
    <w:name w:val="Nagłówek Znak"/>
    <w:link w:val="Nagwek"/>
    <w:uiPriority w:val="99"/>
    <w:rsid w:val="00566A36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566A36"/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566A36"/>
    <w:pPr>
      <w:widowControl w:val="0"/>
    </w:pPr>
    <w:rPr>
      <w:rFonts w:ascii="Arial" w:hAnsi="Arial"/>
      <w:snapToGrid w:val="0"/>
      <w:szCs w:val="20"/>
    </w:rPr>
  </w:style>
  <w:style w:type="paragraph" w:customStyle="1" w:styleId="ramka">
    <w:name w:val="ramka"/>
    <w:rsid w:val="00566A36"/>
    <w:pPr>
      <w:tabs>
        <w:tab w:val="left" w:pos="-720"/>
      </w:tabs>
      <w:suppressAutoHyphens/>
    </w:pPr>
    <w:rPr>
      <w:rFonts w:ascii="CG Times" w:eastAsia="Times New Roman" w:hAnsi="CG Times"/>
      <w:noProof/>
      <w:sz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chniczny4">
    <w:name w:val="Techniczny 4"/>
    <w:rsid w:val="00566A36"/>
    <w:pPr>
      <w:tabs>
        <w:tab w:val="left" w:pos="-720"/>
      </w:tabs>
      <w:suppressAutoHyphens/>
    </w:pPr>
    <w:rPr>
      <w:rFonts w:ascii="CG Times" w:eastAsia="Times New Roman" w:hAnsi="CG Times"/>
      <w:b/>
      <w:sz w:val="24"/>
      <w:lang w:val="en-US"/>
    </w:rPr>
  </w:style>
  <w:style w:type="paragraph" w:styleId="Stopka">
    <w:name w:val="footer"/>
    <w:basedOn w:val="Normalny"/>
    <w:link w:val="StopkaZnak"/>
    <w:uiPriority w:val="99"/>
    <w:rsid w:val="00566A3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66A3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566A36"/>
  </w:style>
  <w:style w:type="paragraph" w:styleId="Tekstprzypisudolnego">
    <w:name w:val="footnote text"/>
    <w:aliases w:val="Tekst przypisu Znak"/>
    <w:basedOn w:val="Normalny"/>
    <w:link w:val="TekstprzypisudolnegoZnak"/>
    <w:rsid w:val="00566A36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link w:val="Tekstprzypisudolnego"/>
    <w:rsid w:val="00566A3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566A36"/>
    <w:rPr>
      <w:vertAlign w:val="superscript"/>
    </w:rPr>
  </w:style>
  <w:style w:type="paragraph" w:styleId="Tekstpodstawowy">
    <w:name w:val="Body Text"/>
    <w:basedOn w:val="Normalny"/>
    <w:link w:val="TekstpodstawowyZnak"/>
    <w:rsid w:val="00566A36"/>
    <w:rPr>
      <w:b/>
      <w:szCs w:val="20"/>
    </w:rPr>
  </w:style>
  <w:style w:type="character" w:customStyle="1" w:styleId="TekstpodstawowyZnak">
    <w:name w:val="Tekst podstawowy Znak"/>
    <w:link w:val="Tekstpodstawowy"/>
    <w:rsid w:val="00566A3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566A36"/>
    <w:pPr>
      <w:jc w:val="center"/>
    </w:pPr>
    <w:rPr>
      <w:rFonts w:ascii="Arial" w:hAnsi="Arial"/>
      <w:b/>
      <w:bCs/>
      <w:szCs w:val="20"/>
    </w:rPr>
  </w:style>
  <w:style w:type="character" w:customStyle="1" w:styleId="TytuZnak">
    <w:name w:val="Tytuł Znak"/>
    <w:link w:val="Tytu"/>
    <w:uiPriority w:val="99"/>
    <w:rsid w:val="00566A36"/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566A36"/>
    <w:rPr>
      <w:rFonts w:ascii="Arial" w:hAnsi="Arial"/>
      <w:b/>
      <w:bCs/>
      <w:szCs w:val="20"/>
      <w:u w:val="single"/>
    </w:rPr>
  </w:style>
  <w:style w:type="character" w:customStyle="1" w:styleId="PodtytuZnak">
    <w:name w:val="Podtytuł Znak"/>
    <w:link w:val="Podtytu"/>
    <w:rsid w:val="00566A36"/>
    <w:rPr>
      <w:rFonts w:ascii="Arial" w:eastAsia="Times New Roman" w:hAnsi="Arial" w:cs="Times New Roman"/>
      <w:b/>
      <w:bCs/>
      <w:sz w:val="24"/>
      <w:szCs w:val="20"/>
      <w:u w:val="single"/>
      <w:lang w:eastAsia="pl-PL"/>
    </w:rPr>
  </w:style>
  <w:style w:type="paragraph" w:styleId="Tekstpodstawowy2">
    <w:name w:val="Body Text 2"/>
    <w:basedOn w:val="Normalny"/>
    <w:link w:val="Tekstpodstawowy2Znak"/>
    <w:rsid w:val="00566A36"/>
    <w:pPr>
      <w:jc w:val="center"/>
    </w:pPr>
    <w:rPr>
      <w:rFonts w:ascii="Arial" w:hAnsi="Arial"/>
      <w:b/>
      <w:bCs/>
      <w:szCs w:val="20"/>
    </w:rPr>
  </w:style>
  <w:style w:type="character" w:customStyle="1" w:styleId="Tekstpodstawowy2Znak">
    <w:name w:val="Tekst podstawowy 2 Znak"/>
    <w:link w:val="Tekstpodstawowy2"/>
    <w:rsid w:val="00566A36"/>
    <w:rPr>
      <w:rFonts w:ascii="Arial" w:eastAsia="Times New Roman" w:hAnsi="Arial" w:cs="Arial"/>
      <w:b/>
      <w:bCs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566A36"/>
    <w:rPr>
      <w:rFonts w:ascii="Arial" w:hAnsi="Arial"/>
      <w:szCs w:val="20"/>
    </w:rPr>
  </w:style>
  <w:style w:type="character" w:customStyle="1" w:styleId="Tekstpodstawowy3Znak">
    <w:name w:val="Tekst podstawowy 3 Znak"/>
    <w:link w:val="Tekstpodstawowy3"/>
    <w:rsid w:val="00566A36"/>
    <w:rPr>
      <w:rFonts w:ascii="Arial" w:eastAsia="Times New Roman" w:hAnsi="Arial" w:cs="Arial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566A36"/>
    <w:pPr>
      <w:ind w:left="705"/>
    </w:pPr>
    <w:rPr>
      <w:rFonts w:ascii="Arial" w:hAnsi="Arial"/>
      <w:szCs w:val="20"/>
    </w:rPr>
  </w:style>
  <w:style w:type="character" w:customStyle="1" w:styleId="TekstpodstawowywcityZnak">
    <w:name w:val="Tekst podstawowy wcięty Znak"/>
    <w:link w:val="Tekstpodstawowywcity"/>
    <w:uiPriority w:val="99"/>
    <w:rsid w:val="00566A36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566A36"/>
    <w:pPr>
      <w:ind w:left="1560"/>
    </w:pPr>
    <w:rPr>
      <w:rFonts w:ascii="Arial" w:hAnsi="Arial"/>
    </w:rPr>
  </w:style>
  <w:style w:type="character" w:customStyle="1" w:styleId="Tekstpodstawowywcity3Znak">
    <w:name w:val="Tekst podstawowy wcięty 3 Znak"/>
    <w:link w:val="Tekstpodstawowywcity3"/>
    <w:rsid w:val="00566A36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566A36"/>
    <w:pPr>
      <w:tabs>
        <w:tab w:val="left" w:pos="567"/>
      </w:tabs>
      <w:ind w:left="567"/>
      <w:jc w:val="both"/>
    </w:pPr>
    <w:rPr>
      <w:rFonts w:ascii="Arial" w:hAnsi="Arial"/>
      <w:szCs w:val="20"/>
    </w:rPr>
  </w:style>
  <w:style w:type="character" w:customStyle="1" w:styleId="Tekstpodstawowywcity2Znak">
    <w:name w:val="Tekst podstawowy wcięty 2 Znak"/>
    <w:link w:val="Tekstpodstawowywcity2"/>
    <w:rsid w:val="00566A36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Blockquote">
    <w:name w:val="Blockquote"/>
    <w:basedOn w:val="Normalny"/>
    <w:rsid w:val="00566A36"/>
    <w:pPr>
      <w:spacing w:before="100" w:after="100"/>
      <w:ind w:left="360" w:right="360"/>
    </w:pPr>
    <w:rPr>
      <w:snapToGrid w:val="0"/>
      <w:szCs w:val="20"/>
    </w:rPr>
  </w:style>
  <w:style w:type="paragraph" w:customStyle="1" w:styleId="BodyText31">
    <w:name w:val="Body Text 31"/>
    <w:basedOn w:val="Normalny"/>
    <w:rsid w:val="00566A36"/>
    <w:pPr>
      <w:jc w:val="both"/>
    </w:pPr>
    <w:rPr>
      <w:rFonts w:ascii="Arial" w:hAnsi="Arial"/>
      <w:b/>
      <w:szCs w:val="20"/>
    </w:rPr>
  </w:style>
  <w:style w:type="paragraph" w:customStyle="1" w:styleId="BodyText22">
    <w:name w:val="Body Text 22"/>
    <w:basedOn w:val="Normalny"/>
    <w:rsid w:val="00566A36"/>
    <w:pPr>
      <w:jc w:val="both"/>
    </w:pPr>
    <w:rPr>
      <w:szCs w:val="20"/>
    </w:rPr>
  </w:style>
  <w:style w:type="paragraph" w:customStyle="1" w:styleId="H2">
    <w:name w:val="H2"/>
    <w:basedOn w:val="Normalny"/>
    <w:next w:val="Normalny"/>
    <w:rsid w:val="00566A36"/>
    <w:pPr>
      <w:keepNext/>
      <w:spacing w:before="100" w:after="100"/>
      <w:outlineLvl w:val="2"/>
    </w:pPr>
    <w:rPr>
      <w:b/>
      <w:snapToGrid w:val="0"/>
      <w:sz w:val="36"/>
      <w:szCs w:val="20"/>
    </w:rPr>
  </w:style>
  <w:style w:type="paragraph" w:customStyle="1" w:styleId="FR1">
    <w:name w:val="FR1"/>
    <w:rsid w:val="00566A36"/>
    <w:pPr>
      <w:widowControl w:val="0"/>
      <w:spacing w:before="560"/>
    </w:pPr>
    <w:rPr>
      <w:rFonts w:ascii="Arial" w:eastAsia="Times New Roman" w:hAnsi="Arial"/>
      <w:sz w:val="12"/>
    </w:rPr>
  </w:style>
  <w:style w:type="character" w:styleId="Hipercze">
    <w:name w:val="Hyperlink"/>
    <w:uiPriority w:val="99"/>
    <w:rsid w:val="00566A36"/>
    <w:rPr>
      <w:color w:val="0000FF"/>
      <w:u w:val="single"/>
    </w:rPr>
  </w:style>
  <w:style w:type="paragraph" w:styleId="Zwykytekst">
    <w:name w:val="Plain Text"/>
    <w:basedOn w:val="Normalny"/>
    <w:link w:val="ZwykytekstZnak"/>
    <w:uiPriority w:val="99"/>
    <w:rsid w:val="00566A36"/>
    <w:rPr>
      <w:rFonts w:ascii="Courier New" w:hAnsi="Courier New"/>
      <w:sz w:val="20"/>
      <w:szCs w:val="20"/>
      <w:lang w:val="ru-RU"/>
    </w:rPr>
  </w:style>
  <w:style w:type="character" w:customStyle="1" w:styleId="ZwykytekstZnak">
    <w:name w:val="Zwykły tekst Znak"/>
    <w:link w:val="Zwykytekst"/>
    <w:uiPriority w:val="99"/>
    <w:rsid w:val="00566A36"/>
    <w:rPr>
      <w:rFonts w:ascii="Courier New" w:eastAsia="Times New Roman" w:hAnsi="Courier New" w:cs="Courier New"/>
      <w:sz w:val="20"/>
      <w:szCs w:val="20"/>
      <w:lang w:val="ru-RU" w:eastAsia="pl-PL"/>
    </w:rPr>
  </w:style>
  <w:style w:type="paragraph" w:customStyle="1" w:styleId="pkt">
    <w:name w:val="pkt"/>
    <w:basedOn w:val="Normalny"/>
    <w:rsid w:val="00566A36"/>
    <w:pPr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rsid w:val="00566A36"/>
    <w:pPr>
      <w:ind w:left="850" w:hanging="425"/>
    </w:pPr>
  </w:style>
  <w:style w:type="paragraph" w:customStyle="1" w:styleId="Standardowyzkropka">
    <w:name w:val="Standardowy z kropka"/>
    <w:basedOn w:val="Normalny"/>
    <w:rsid w:val="00566A36"/>
    <w:pPr>
      <w:numPr>
        <w:numId w:val="1"/>
      </w:numPr>
      <w:jc w:val="both"/>
    </w:pPr>
    <w:rPr>
      <w:szCs w:val="20"/>
    </w:rPr>
  </w:style>
  <w:style w:type="character" w:customStyle="1" w:styleId="arial14">
    <w:name w:val="arial14"/>
    <w:basedOn w:val="Domylnaczcionkaakapitu"/>
    <w:rsid w:val="00566A36"/>
  </w:style>
  <w:style w:type="paragraph" w:customStyle="1" w:styleId="tekst">
    <w:name w:val="tekst"/>
    <w:basedOn w:val="Normalny"/>
    <w:rsid w:val="00566A36"/>
    <w:pPr>
      <w:suppressLineNumbers/>
      <w:spacing w:before="60" w:after="60"/>
      <w:jc w:val="both"/>
    </w:pPr>
    <w:rPr>
      <w:szCs w:val="20"/>
    </w:rPr>
  </w:style>
  <w:style w:type="paragraph" w:customStyle="1" w:styleId="ust">
    <w:name w:val="ust"/>
    <w:rsid w:val="00566A36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WW-Tekstpodstawowy2">
    <w:name w:val="WW-Tekst podstawowy 2"/>
    <w:basedOn w:val="Normalny"/>
    <w:rsid w:val="00566A36"/>
    <w:pPr>
      <w:suppressAutoHyphens/>
    </w:pPr>
    <w:rPr>
      <w:rFonts w:ascii="Garamond" w:hAnsi="Garamond"/>
      <w:sz w:val="28"/>
      <w:szCs w:val="20"/>
      <w:lang w:eastAsia="ar-SA"/>
    </w:rPr>
  </w:style>
  <w:style w:type="paragraph" w:styleId="Akapitzlist">
    <w:name w:val="List Paragraph"/>
    <w:aliases w:val="RR PGE Akapit z listą,Normal,Akapit z listą3,Akapit z listą31,Podsis rysunku,Normalny1,Preambuła,Lista 1,Nagłowek 3,Dot pt,lp1,List Paragraph2,ISCG Numerowanie,Akapit z listą;1_literowka,1_literowka,Literowanie,Punktowanie,1) AaA"/>
    <w:basedOn w:val="Normalny"/>
    <w:link w:val="AkapitzlistZnak"/>
    <w:uiPriority w:val="34"/>
    <w:qFormat/>
    <w:rsid w:val="00566A36"/>
    <w:pPr>
      <w:ind w:left="708"/>
    </w:pPr>
  </w:style>
  <w:style w:type="character" w:styleId="Odwoaniedokomentarza">
    <w:name w:val="annotation reference"/>
    <w:rsid w:val="00566A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66A3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566A3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566A36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566A3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rsid w:val="00566A36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566A36"/>
    <w:rPr>
      <w:rFonts w:ascii="Tahoma" w:eastAsia="Times New Roman" w:hAnsi="Tahoma" w:cs="Times New Roman"/>
      <w:sz w:val="16"/>
      <w:szCs w:val="16"/>
      <w:lang w:eastAsia="pl-PL"/>
    </w:rPr>
  </w:style>
  <w:style w:type="paragraph" w:customStyle="1" w:styleId="WW-Tekstpodstawowy3">
    <w:name w:val="WW-Tekst podstawowy 3"/>
    <w:basedOn w:val="Normalny"/>
    <w:rsid w:val="00566A36"/>
    <w:pPr>
      <w:suppressAutoHyphens/>
    </w:pPr>
    <w:rPr>
      <w:szCs w:val="20"/>
      <w:lang w:eastAsia="ar-SA"/>
    </w:rPr>
  </w:style>
  <w:style w:type="character" w:customStyle="1" w:styleId="attributenametext">
    <w:name w:val="attribute_name_text"/>
    <w:basedOn w:val="Domylnaczcionkaakapitu"/>
    <w:rsid w:val="00566A36"/>
  </w:style>
  <w:style w:type="paragraph" w:styleId="Lista2">
    <w:name w:val="List 2"/>
    <w:basedOn w:val="Normalny"/>
    <w:rsid w:val="00566A36"/>
    <w:pPr>
      <w:tabs>
        <w:tab w:val="num" w:pos="1778"/>
      </w:tabs>
      <w:spacing w:before="80" w:after="60"/>
      <w:ind w:left="1775" w:hanging="357"/>
      <w:jc w:val="both"/>
    </w:pPr>
    <w:rPr>
      <w:sz w:val="22"/>
    </w:rPr>
  </w:style>
  <w:style w:type="paragraph" w:styleId="Bezodstpw">
    <w:name w:val="No Spacing"/>
    <w:uiPriority w:val="1"/>
    <w:qFormat/>
    <w:rsid w:val="00BC3A8E"/>
    <w:rPr>
      <w:rFonts w:eastAsia="Times New Roman"/>
      <w:sz w:val="22"/>
      <w:szCs w:val="22"/>
    </w:rPr>
  </w:style>
  <w:style w:type="paragraph" w:customStyle="1" w:styleId="tyt">
    <w:name w:val="tyt"/>
    <w:basedOn w:val="Normalny"/>
    <w:rsid w:val="00BA722B"/>
    <w:pPr>
      <w:keepNext/>
      <w:spacing w:before="60" w:after="60"/>
      <w:jc w:val="center"/>
    </w:pPr>
    <w:rPr>
      <w:b/>
      <w:szCs w:val="20"/>
    </w:rPr>
  </w:style>
  <w:style w:type="paragraph" w:customStyle="1" w:styleId="Tekstpodstawowy31">
    <w:name w:val="Tekst podstawowy 31"/>
    <w:basedOn w:val="Normalny"/>
    <w:uiPriority w:val="99"/>
    <w:rsid w:val="00BA722B"/>
    <w:pPr>
      <w:suppressAutoHyphens/>
      <w:jc w:val="both"/>
    </w:pPr>
    <w:rPr>
      <w:b/>
      <w:szCs w:val="20"/>
      <w:u w:val="single"/>
      <w:lang w:eastAsia="ar-SA"/>
    </w:rPr>
  </w:style>
  <w:style w:type="table" w:styleId="Tabela-Siatka">
    <w:name w:val="Table Grid"/>
    <w:basedOn w:val="Standardowy"/>
    <w:uiPriority w:val="59"/>
    <w:rsid w:val="00BA722B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yteHipercze">
    <w:name w:val="FollowedHyperlink"/>
    <w:uiPriority w:val="99"/>
    <w:rsid w:val="00BA722B"/>
    <w:rPr>
      <w:color w:val="800080"/>
      <w:u w:val="single"/>
    </w:rPr>
  </w:style>
  <w:style w:type="numbering" w:customStyle="1" w:styleId="Styl1">
    <w:name w:val="Styl1"/>
    <w:rsid w:val="00BA722B"/>
    <w:pPr>
      <w:numPr>
        <w:numId w:val="2"/>
      </w:numPr>
    </w:pPr>
  </w:style>
  <w:style w:type="numbering" w:customStyle="1" w:styleId="Styl2">
    <w:name w:val="Styl2"/>
    <w:rsid w:val="00BA722B"/>
    <w:pPr>
      <w:numPr>
        <w:numId w:val="3"/>
      </w:numPr>
    </w:pPr>
  </w:style>
  <w:style w:type="numbering" w:customStyle="1" w:styleId="Styl3">
    <w:name w:val="Styl3"/>
    <w:rsid w:val="00BA722B"/>
    <w:pPr>
      <w:numPr>
        <w:numId w:val="4"/>
      </w:numPr>
    </w:pPr>
  </w:style>
  <w:style w:type="numbering" w:customStyle="1" w:styleId="Styl4">
    <w:name w:val="Styl4"/>
    <w:rsid w:val="00BA722B"/>
    <w:pPr>
      <w:numPr>
        <w:numId w:val="5"/>
      </w:numPr>
    </w:pPr>
  </w:style>
  <w:style w:type="numbering" w:customStyle="1" w:styleId="Styl5">
    <w:name w:val="Styl5"/>
    <w:rsid w:val="00BA722B"/>
    <w:pPr>
      <w:numPr>
        <w:numId w:val="6"/>
      </w:numPr>
    </w:pPr>
  </w:style>
  <w:style w:type="numbering" w:customStyle="1" w:styleId="Styl6">
    <w:name w:val="Styl6"/>
    <w:rsid w:val="00BA722B"/>
    <w:pPr>
      <w:numPr>
        <w:numId w:val="7"/>
      </w:numPr>
    </w:pPr>
  </w:style>
  <w:style w:type="numbering" w:customStyle="1" w:styleId="Styl7">
    <w:name w:val="Styl7"/>
    <w:rsid w:val="00BA722B"/>
    <w:pPr>
      <w:numPr>
        <w:numId w:val="8"/>
      </w:numPr>
    </w:pPr>
  </w:style>
  <w:style w:type="character" w:customStyle="1" w:styleId="TematkomentarzaZnak1">
    <w:name w:val="Temat komentarza Znak1"/>
    <w:uiPriority w:val="99"/>
    <w:semiHidden/>
    <w:rsid w:val="00BA722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ocument1">
    <w:name w:val="Document 1"/>
    <w:rsid w:val="00BA722B"/>
    <w:pPr>
      <w:keepNext/>
      <w:keepLines/>
      <w:tabs>
        <w:tab w:val="left" w:pos="-720"/>
      </w:tabs>
      <w:suppressAutoHyphens/>
    </w:pPr>
    <w:rPr>
      <w:rFonts w:ascii="Times New Roman" w:eastAsia="Times New Roman" w:hAnsi="Times New Roman"/>
      <w:sz w:val="24"/>
      <w:lang w:val="en-US"/>
    </w:rPr>
  </w:style>
  <w:style w:type="paragraph" w:customStyle="1" w:styleId="Nagwek10">
    <w:name w:val="Nag?Ńwek 1"/>
    <w:basedOn w:val="Normalny"/>
    <w:next w:val="Normalny"/>
    <w:rsid w:val="00BA722B"/>
    <w:pPr>
      <w:keepNext/>
      <w:jc w:val="both"/>
    </w:pPr>
    <w:rPr>
      <w:szCs w:val="20"/>
    </w:rPr>
  </w:style>
  <w:style w:type="paragraph" w:customStyle="1" w:styleId="Default">
    <w:name w:val="Default"/>
    <w:rsid w:val="00BA722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Lista3">
    <w:name w:val="List 3"/>
    <w:basedOn w:val="Normalny"/>
    <w:uiPriority w:val="99"/>
    <w:semiHidden/>
    <w:unhideWhenUsed/>
    <w:rsid w:val="00922AE6"/>
    <w:pPr>
      <w:ind w:left="849" w:hanging="283"/>
      <w:contextualSpacing/>
    </w:pPr>
  </w:style>
  <w:style w:type="paragraph" w:customStyle="1" w:styleId="font5">
    <w:name w:val="font5"/>
    <w:basedOn w:val="Normalny"/>
    <w:rsid w:val="001108B9"/>
    <w:pPr>
      <w:spacing w:before="100" w:beforeAutospacing="1" w:after="100" w:afterAutospacing="1"/>
    </w:pPr>
    <w:rPr>
      <w:rFonts w:ascii="Cambria" w:hAnsi="Cambria"/>
      <w:color w:val="000000"/>
      <w:sz w:val="22"/>
      <w:szCs w:val="22"/>
    </w:rPr>
  </w:style>
  <w:style w:type="paragraph" w:customStyle="1" w:styleId="font6">
    <w:name w:val="font6"/>
    <w:basedOn w:val="Normalny"/>
    <w:rsid w:val="001108B9"/>
    <w:pPr>
      <w:spacing w:before="100" w:beforeAutospacing="1" w:after="100" w:afterAutospacing="1"/>
    </w:pPr>
    <w:rPr>
      <w:rFonts w:ascii="Cambria" w:hAnsi="Cambria"/>
      <w:b/>
      <w:bCs/>
      <w:color w:val="000000"/>
      <w:sz w:val="22"/>
      <w:szCs w:val="22"/>
    </w:rPr>
  </w:style>
  <w:style w:type="paragraph" w:customStyle="1" w:styleId="xl63">
    <w:name w:val="xl63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</w:rPr>
  </w:style>
  <w:style w:type="paragraph" w:customStyle="1" w:styleId="xl64">
    <w:name w:val="xl64"/>
    <w:basedOn w:val="Normalny"/>
    <w:rsid w:val="001108B9"/>
    <w:pP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65">
    <w:name w:val="xl65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</w:rPr>
  </w:style>
  <w:style w:type="paragraph" w:customStyle="1" w:styleId="xl66">
    <w:name w:val="xl66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67">
    <w:name w:val="xl67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  <w:b/>
      <w:bCs/>
    </w:rPr>
  </w:style>
  <w:style w:type="paragraph" w:customStyle="1" w:styleId="xl68">
    <w:name w:val="xl68"/>
    <w:basedOn w:val="Normalny"/>
    <w:rsid w:val="001108B9"/>
    <w:pPr>
      <w:shd w:val="clear" w:color="000000" w:fill="FFFFFF"/>
      <w:spacing w:before="100" w:beforeAutospacing="1" w:after="100" w:afterAutospacing="1"/>
      <w:jc w:val="center"/>
    </w:pPr>
    <w:rPr>
      <w:rFonts w:ascii="Cambria" w:hAnsi="Cambria"/>
      <w:b/>
      <w:bCs/>
    </w:rPr>
  </w:style>
  <w:style w:type="paragraph" w:customStyle="1" w:styleId="xl69">
    <w:name w:val="xl69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  <w:color w:val="3366FF"/>
    </w:rPr>
  </w:style>
  <w:style w:type="paragraph" w:customStyle="1" w:styleId="xl70">
    <w:name w:val="xl70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  <w:color w:val="FF0000"/>
    </w:rPr>
  </w:style>
  <w:style w:type="paragraph" w:customStyle="1" w:styleId="xl71">
    <w:name w:val="xl71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</w:rPr>
  </w:style>
  <w:style w:type="paragraph" w:customStyle="1" w:styleId="xl72">
    <w:name w:val="xl72"/>
    <w:basedOn w:val="Normalny"/>
    <w:rsid w:val="001108B9"/>
    <w:pPr>
      <w:spacing w:before="100" w:beforeAutospacing="1" w:after="100" w:afterAutospacing="1"/>
    </w:pPr>
    <w:rPr>
      <w:rFonts w:ascii="Cambria" w:hAnsi="Cambria"/>
    </w:rPr>
  </w:style>
  <w:style w:type="paragraph" w:customStyle="1" w:styleId="xl73">
    <w:name w:val="xl73"/>
    <w:basedOn w:val="Normalny"/>
    <w:rsid w:val="001108B9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  <w:b/>
      <w:bCs/>
    </w:rPr>
  </w:style>
  <w:style w:type="paragraph" w:customStyle="1" w:styleId="xl74">
    <w:name w:val="xl74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75">
    <w:name w:val="xl75"/>
    <w:basedOn w:val="Normalny"/>
    <w:rsid w:val="001108B9"/>
    <w:pPr>
      <w:shd w:val="clear" w:color="000000" w:fill="FFFFFF"/>
      <w:spacing w:before="100" w:beforeAutospacing="1" w:after="100" w:afterAutospacing="1"/>
    </w:pPr>
  </w:style>
  <w:style w:type="paragraph" w:customStyle="1" w:styleId="xl76">
    <w:name w:val="xl76"/>
    <w:basedOn w:val="Normalny"/>
    <w:rsid w:val="001108B9"/>
    <w:pP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78">
    <w:name w:val="xl78"/>
    <w:basedOn w:val="Normalny"/>
    <w:rsid w:val="001108B9"/>
    <w:pPr>
      <w:shd w:val="clear" w:color="000000" w:fill="FFFFFF"/>
      <w:spacing w:before="100" w:beforeAutospacing="1" w:after="100" w:afterAutospacing="1"/>
    </w:pPr>
    <w:rPr>
      <w:color w:val="FF0000"/>
    </w:rPr>
  </w:style>
  <w:style w:type="paragraph" w:customStyle="1" w:styleId="xl79">
    <w:name w:val="xl79"/>
    <w:basedOn w:val="Normalny"/>
    <w:rsid w:val="001108B9"/>
    <w:pPr>
      <w:shd w:val="clear" w:color="000000" w:fill="FFFFFF"/>
      <w:spacing w:before="100" w:beforeAutospacing="1" w:after="100" w:afterAutospacing="1"/>
    </w:pPr>
    <w:rPr>
      <w:color w:val="3366FF"/>
    </w:rPr>
  </w:style>
  <w:style w:type="paragraph" w:customStyle="1" w:styleId="xl80">
    <w:name w:val="xl80"/>
    <w:basedOn w:val="Normalny"/>
    <w:rsid w:val="001108B9"/>
    <w:pPr>
      <w:shd w:val="clear" w:color="000000" w:fill="FFFFFF"/>
      <w:spacing w:before="100" w:beforeAutospacing="1" w:after="100" w:afterAutospacing="1"/>
    </w:pPr>
    <w:rPr>
      <w:color w:val="FF5050"/>
    </w:rPr>
  </w:style>
  <w:style w:type="paragraph" w:customStyle="1" w:styleId="xl81">
    <w:name w:val="xl81"/>
    <w:basedOn w:val="Normalny"/>
    <w:rsid w:val="001108B9"/>
    <w:pPr>
      <w:shd w:val="clear" w:color="000000" w:fill="FFFF66"/>
      <w:spacing w:before="100" w:beforeAutospacing="1" w:after="100" w:afterAutospacing="1"/>
    </w:pPr>
    <w:rPr>
      <w:color w:val="3366FF"/>
    </w:rPr>
  </w:style>
  <w:style w:type="paragraph" w:customStyle="1" w:styleId="xl82">
    <w:name w:val="xl82"/>
    <w:basedOn w:val="Normalny"/>
    <w:rsid w:val="001108B9"/>
    <w:pPr>
      <w:shd w:val="clear" w:color="000000" w:fill="FFFF66"/>
      <w:spacing w:before="100" w:beforeAutospacing="1" w:after="100" w:afterAutospacing="1"/>
    </w:pPr>
    <w:rPr>
      <w:rFonts w:ascii="Cambria" w:hAnsi="Cambria"/>
      <w:color w:val="FF0000"/>
    </w:rPr>
  </w:style>
  <w:style w:type="paragraph" w:customStyle="1" w:styleId="xl83">
    <w:name w:val="xl83"/>
    <w:basedOn w:val="Normalny"/>
    <w:rsid w:val="001108B9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  <w:b/>
      <w:bCs/>
    </w:rPr>
  </w:style>
  <w:style w:type="paragraph" w:customStyle="1" w:styleId="xl84">
    <w:name w:val="xl84"/>
    <w:basedOn w:val="Normalny"/>
    <w:rsid w:val="001108B9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  <w:b/>
      <w:bCs/>
    </w:rPr>
  </w:style>
  <w:style w:type="paragraph" w:customStyle="1" w:styleId="xl85">
    <w:name w:val="xl85"/>
    <w:basedOn w:val="Normalny"/>
    <w:rsid w:val="001108B9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  <w:b/>
      <w:bCs/>
    </w:rPr>
  </w:style>
  <w:style w:type="paragraph" w:customStyle="1" w:styleId="xl86">
    <w:name w:val="xl86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87">
    <w:name w:val="xl87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mbria" w:hAnsi="Cambria"/>
    </w:rPr>
  </w:style>
  <w:style w:type="paragraph" w:customStyle="1" w:styleId="xl88">
    <w:name w:val="xl88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89">
    <w:name w:val="xl89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hAnsi="Cambria"/>
    </w:rPr>
  </w:style>
  <w:style w:type="paragraph" w:customStyle="1" w:styleId="xl90">
    <w:name w:val="xl90"/>
    <w:basedOn w:val="Normalny"/>
    <w:rsid w:val="001108B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91">
    <w:name w:val="xl91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92">
    <w:name w:val="xl92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93">
    <w:name w:val="xl93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mbria" w:hAnsi="Cambria"/>
    </w:rPr>
  </w:style>
  <w:style w:type="paragraph" w:customStyle="1" w:styleId="xl94">
    <w:name w:val="xl94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95">
    <w:name w:val="xl95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96">
    <w:name w:val="xl96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97">
    <w:name w:val="xl97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</w:pPr>
    <w:rPr>
      <w:rFonts w:ascii="Cambria" w:hAnsi="Cambria"/>
    </w:rPr>
  </w:style>
  <w:style w:type="paragraph" w:customStyle="1" w:styleId="xl98">
    <w:name w:val="xl98"/>
    <w:basedOn w:val="Normalny"/>
    <w:rsid w:val="001108B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99">
    <w:name w:val="xl99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00">
    <w:name w:val="xl100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101">
    <w:name w:val="xl101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mbria" w:hAnsi="Cambria"/>
    </w:rPr>
  </w:style>
  <w:style w:type="paragraph" w:customStyle="1" w:styleId="xl102">
    <w:name w:val="xl102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03">
    <w:name w:val="xl103"/>
    <w:basedOn w:val="Normalny"/>
    <w:rsid w:val="001108B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04">
    <w:name w:val="xl104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05">
    <w:name w:val="xl105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mbria" w:hAnsi="Cambria"/>
    </w:rPr>
  </w:style>
  <w:style w:type="paragraph" w:customStyle="1" w:styleId="xl106">
    <w:name w:val="xl106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Cambria" w:hAnsi="Cambria"/>
    </w:rPr>
  </w:style>
  <w:style w:type="paragraph" w:customStyle="1" w:styleId="xl107">
    <w:name w:val="xl107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08">
    <w:name w:val="xl108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Cambria" w:hAnsi="Cambria"/>
    </w:rPr>
  </w:style>
  <w:style w:type="paragraph" w:customStyle="1" w:styleId="xl109">
    <w:name w:val="xl109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Cambria" w:hAnsi="Cambria"/>
    </w:rPr>
  </w:style>
  <w:style w:type="paragraph" w:customStyle="1" w:styleId="xl110">
    <w:name w:val="xl110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hAnsi="Cambria"/>
    </w:rPr>
  </w:style>
  <w:style w:type="paragraph" w:customStyle="1" w:styleId="xl111">
    <w:name w:val="xl111"/>
    <w:basedOn w:val="Normalny"/>
    <w:rsid w:val="001108B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hAnsi="Cambria"/>
    </w:rPr>
  </w:style>
  <w:style w:type="paragraph" w:customStyle="1" w:styleId="xl112">
    <w:name w:val="xl112"/>
    <w:basedOn w:val="Normalny"/>
    <w:rsid w:val="001108B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hAnsi="Cambria"/>
    </w:rPr>
  </w:style>
  <w:style w:type="paragraph" w:customStyle="1" w:styleId="xl113">
    <w:name w:val="xl113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14">
    <w:name w:val="xl114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Akapitzlist1">
    <w:name w:val="Akapit z listą1"/>
    <w:basedOn w:val="Normalny"/>
    <w:uiPriority w:val="99"/>
    <w:qFormat/>
    <w:rsid w:val="00A5464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TekstprzypisukocowegoZnak1">
    <w:name w:val="Tekst przypisu końcowego Znak1"/>
    <w:uiPriority w:val="99"/>
    <w:semiHidden/>
    <w:rsid w:val="00215E7C"/>
    <w:rPr>
      <w:rFonts w:ascii="Times New Roman" w:eastAsia="Times New Roman" w:hAnsi="Times New Roman"/>
    </w:rPr>
  </w:style>
  <w:style w:type="paragraph" w:customStyle="1" w:styleId="text1x">
    <w:name w:val="text 1.x"/>
    <w:basedOn w:val="Normalny"/>
    <w:rsid w:val="00215E7C"/>
    <w:pPr>
      <w:spacing w:line="288" w:lineRule="auto"/>
      <w:ind w:left="567"/>
      <w:jc w:val="both"/>
    </w:pPr>
    <w:rPr>
      <w:sz w:val="22"/>
      <w:szCs w:val="20"/>
      <w:lang w:eastAsia="en-US"/>
    </w:rPr>
  </w:style>
  <w:style w:type="paragraph" w:styleId="Poprawka">
    <w:name w:val="Revision"/>
    <w:hidden/>
    <w:uiPriority w:val="99"/>
    <w:semiHidden/>
    <w:rsid w:val="00215E7C"/>
    <w:rPr>
      <w:rFonts w:ascii="Times New Roman" w:eastAsia="Times New Roman" w:hAnsi="Times New Roman"/>
      <w:sz w:val="24"/>
      <w:szCs w:val="24"/>
    </w:rPr>
  </w:style>
  <w:style w:type="paragraph" w:customStyle="1" w:styleId="Style1">
    <w:name w:val="Style1"/>
    <w:rsid w:val="007D4FC9"/>
    <w:pPr>
      <w:tabs>
        <w:tab w:val="left" w:pos="3544"/>
      </w:tabs>
      <w:jc w:val="both"/>
    </w:pPr>
    <w:rPr>
      <w:rFonts w:ascii="Arial" w:eastAsia="Times New Roman" w:hAnsi="Arial"/>
      <w:noProof/>
      <w:sz w:val="22"/>
    </w:rPr>
  </w:style>
  <w:style w:type="character" w:styleId="Pogrubienie">
    <w:name w:val="Strong"/>
    <w:qFormat/>
    <w:rsid w:val="00427F01"/>
    <w:rPr>
      <w:b/>
      <w:bCs/>
    </w:rPr>
  </w:style>
  <w:style w:type="paragraph" w:customStyle="1" w:styleId="ReportHeading1">
    <w:name w:val="ReportHeading1"/>
    <w:basedOn w:val="Normalny"/>
    <w:uiPriority w:val="99"/>
    <w:rsid w:val="00427F01"/>
    <w:pPr>
      <w:framePr w:w="6521" w:h="1055" w:hSpace="142" w:wrap="around" w:vAnchor="page" w:hAnchor="page" w:x="1441" w:y="4452"/>
      <w:spacing w:line="300" w:lineRule="atLeast"/>
      <w:jc w:val="both"/>
    </w:pPr>
    <w:rPr>
      <w:b/>
      <w:szCs w:val="20"/>
      <w:lang w:eastAsia="en-US"/>
    </w:rPr>
  </w:style>
  <w:style w:type="paragraph" w:styleId="Tekstblokowy">
    <w:name w:val="Block Text"/>
    <w:basedOn w:val="Normalny"/>
    <w:rsid w:val="005A04AF"/>
    <w:pPr>
      <w:ind w:left="426" w:right="284"/>
      <w:jc w:val="both"/>
    </w:pPr>
    <w:rPr>
      <w:sz w:val="28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00D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99"/>
    <w:qFormat/>
    <w:rsid w:val="0043397C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</w:rPr>
  </w:style>
  <w:style w:type="paragraph" w:styleId="Spistreci2">
    <w:name w:val="toc 2"/>
    <w:basedOn w:val="Normalny"/>
    <w:next w:val="Normalny"/>
    <w:autoRedefine/>
    <w:uiPriority w:val="39"/>
    <w:rsid w:val="0043397C"/>
    <w:pPr>
      <w:spacing w:after="100" w:line="276" w:lineRule="auto"/>
      <w:ind w:left="220"/>
    </w:pPr>
    <w:rPr>
      <w:rFonts w:ascii="Calibri" w:hAnsi="Calibri" w:cs="Calibri"/>
      <w:sz w:val="22"/>
      <w:szCs w:val="22"/>
    </w:rPr>
  </w:style>
  <w:style w:type="paragraph" w:styleId="Spistreci1">
    <w:name w:val="toc 1"/>
    <w:basedOn w:val="Normalny"/>
    <w:next w:val="Normalny"/>
    <w:autoRedefine/>
    <w:uiPriority w:val="39"/>
    <w:rsid w:val="0043397C"/>
    <w:pPr>
      <w:spacing w:after="100" w:line="276" w:lineRule="auto"/>
    </w:pPr>
    <w:rPr>
      <w:rFonts w:ascii="Calibri" w:hAnsi="Calibri" w:cs="Calibri"/>
      <w:sz w:val="22"/>
      <w:szCs w:val="22"/>
    </w:rPr>
  </w:style>
  <w:style w:type="character" w:customStyle="1" w:styleId="AkapitzlistZnak">
    <w:name w:val="Akapit z listą Znak"/>
    <w:aliases w:val="RR PGE Akapit z listą Znak,Normal Znak,Akapit z listą3 Znak,Akapit z listą31 Znak,Podsis rysunku Znak,Normalny1 Znak,Preambuła Znak,Lista 1 Znak,Nagłowek 3 Znak,Dot pt Znak,lp1 Znak,List Paragraph2 Znak,ISCG Numerowanie Znak"/>
    <w:basedOn w:val="Domylnaczcionkaakapitu"/>
    <w:link w:val="Akapitzlist"/>
    <w:uiPriority w:val="34"/>
    <w:qFormat/>
    <w:locked/>
    <w:rsid w:val="0043397C"/>
    <w:rPr>
      <w:rFonts w:ascii="Times New Roman" w:eastAsia="Times New Roman" w:hAnsi="Times New Roman"/>
      <w:sz w:val="24"/>
      <w:szCs w:val="24"/>
    </w:rPr>
  </w:style>
  <w:style w:type="character" w:customStyle="1" w:styleId="Styl1Znak">
    <w:name w:val="Styl1 Znak"/>
    <w:basedOn w:val="AkapitzlistZnak"/>
    <w:uiPriority w:val="99"/>
    <w:locked/>
    <w:rsid w:val="0043397C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Styl2Znak">
    <w:name w:val="Styl2 Znak"/>
    <w:basedOn w:val="AkapitzlistZnak"/>
    <w:uiPriority w:val="99"/>
    <w:locked/>
    <w:rsid w:val="0043397C"/>
    <w:rPr>
      <w:rFonts w:ascii="Times New Roman" w:eastAsia="Times New Roman" w:hAnsi="Times New Roman"/>
      <w:b/>
      <w:bCs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873841"/>
    <w:pPr>
      <w:spacing w:after="100"/>
      <w:ind w:left="480"/>
    </w:pPr>
  </w:style>
  <w:style w:type="paragraph" w:customStyle="1" w:styleId="A-SIWZRozdzia">
    <w:name w:val="A - SIWZ_Rozdział"/>
    <w:basedOn w:val="Normalny"/>
    <w:uiPriority w:val="99"/>
    <w:rsid w:val="00C0533E"/>
    <w:pPr>
      <w:keepNext/>
      <w:numPr>
        <w:numId w:val="9"/>
      </w:numPr>
      <w:spacing w:before="360"/>
    </w:pPr>
    <w:rPr>
      <w:rFonts w:ascii="Tahoma" w:hAnsi="Tahoma"/>
      <w:b/>
      <w:sz w:val="20"/>
    </w:rPr>
  </w:style>
  <w:style w:type="paragraph" w:customStyle="1" w:styleId="A-SIWZustpnum">
    <w:name w:val="A - SIWZ_ustęp num"/>
    <w:basedOn w:val="Normalny"/>
    <w:uiPriority w:val="99"/>
    <w:rsid w:val="00C0533E"/>
    <w:pPr>
      <w:numPr>
        <w:ilvl w:val="1"/>
        <w:numId w:val="9"/>
      </w:numPr>
      <w:spacing w:before="120"/>
    </w:pPr>
    <w:rPr>
      <w:rFonts w:ascii="Tahoma" w:hAnsi="Tahoma"/>
      <w:sz w:val="20"/>
    </w:rPr>
  </w:style>
  <w:style w:type="paragraph" w:customStyle="1" w:styleId="A-SIWZpodpunkt">
    <w:name w:val="A - SIWZ_podpunkt"/>
    <w:basedOn w:val="Normalny"/>
    <w:uiPriority w:val="99"/>
    <w:rsid w:val="00C0533E"/>
    <w:pPr>
      <w:numPr>
        <w:ilvl w:val="2"/>
        <w:numId w:val="9"/>
      </w:numPr>
      <w:spacing w:before="60"/>
    </w:pPr>
    <w:rPr>
      <w:rFonts w:ascii="Tahoma" w:hAnsi="Tahoma"/>
      <w:sz w:val="20"/>
    </w:rPr>
  </w:style>
  <w:style w:type="paragraph" w:customStyle="1" w:styleId="A-SIWZpodpunktwyliczanka">
    <w:name w:val="A - SIWZ_podpunkt_wyliczanka"/>
    <w:basedOn w:val="A-SIWZpodpunkt"/>
    <w:uiPriority w:val="99"/>
    <w:rsid w:val="00C0533E"/>
    <w:pPr>
      <w:numPr>
        <w:ilvl w:val="3"/>
      </w:numPr>
      <w:spacing w:before="0"/>
    </w:pPr>
  </w:style>
  <w:style w:type="paragraph" w:customStyle="1" w:styleId="ParaAttribute1">
    <w:name w:val="ParaAttribute1"/>
    <w:uiPriority w:val="99"/>
    <w:rsid w:val="00083652"/>
    <w:pPr>
      <w:widowControl w:val="0"/>
      <w:wordWrap w:val="0"/>
    </w:pPr>
    <w:rPr>
      <w:rFonts w:ascii="Times New Roman" w:eastAsia="aL" w:hAnsi="Times New Roman"/>
    </w:rPr>
  </w:style>
  <w:style w:type="character" w:customStyle="1" w:styleId="CharAttribute0">
    <w:name w:val="CharAttribute0"/>
    <w:uiPriority w:val="99"/>
    <w:rsid w:val="00083652"/>
    <w:rPr>
      <w:rFonts w:ascii="Times New Roman" w:eastAsia="Times New Roman" w:hAnsi="Times New Roman" w:cs="Times New Roman" w:hint="default"/>
      <w:sz w:val="24"/>
    </w:rPr>
  </w:style>
  <w:style w:type="character" w:customStyle="1" w:styleId="ListParagraphChar">
    <w:name w:val="List Paragraph Char"/>
    <w:link w:val="Akapitzlist2"/>
    <w:uiPriority w:val="34"/>
    <w:locked/>
    <w:rsid w:val="0008581D"/>
    <w:rPr>
      <w:rFonts w:cs="Calibri"/>
      <w:sz w:val="22"/>
      <w:szCs w:val="22"/>
    </w:rPr>
  </w:style>
  <w:style w:type="paragraph" w:customStyle="1" w:styleId="Akapitzlist2">
    <w:name w:val="Akapit z listą2"/>
    <w:basedOn w:val="Normalny"/>
    <w:link w:val="ListParagraphChar"/>
    <w:uiPriority w:val="34"/>
    <w:qFormat/>
    <w:rsid w:val="0008581D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Legenda">
    <w:name w:val="caption"/>
    <w:basedOn w:val="Normalny"/>
    <w:next w:val="Normalny"/>
    <w:uiPriority w:val="35"/>
    <w:unhideWhenUsed/>
    <w:qFormat/>
    <w:rsid w:val="00916B49"/>
    <w:pPr>
      <w:spacing w:after="200"/>
    </w:pPr>
    <w:rPr>
      <w:b/>
      <w:bCs/>
      <w:color w:val="4F81BD" w:themeColor="accent1"/>
      <w:sz w:val="18"/>
      <w:szCs w:val="18"/>
    </w:rPr>
  </w:style>
  <w:style w:type="character" w:styleId="Odwoanieprzypisukocowego">
    <w:name w:val="endnote reference"/>
    <w:basedOn w:val="Domylnaczcionkaakapitu"/>
    <w:semiHidden/>
    <w:unhideWhenUsed/>
    <w:rsid w:val="006C3743"/>
    <w:rPr>
      <w:vertAlign w:val="superscript"/>
    </w:rPr>
  </w:style>
  <w:style w:type="paragraph" w:customStyle="1" w:styleId="Standard">
    <w:name w:val="Standard"/>
    <w:rsid w:val="003634D7"/>
    <w:pPr>
      <w:widowControl w:val="0"/>
      <w:suppressAutoHyphens/>
      <w:autoSpaceDN w:val="0"/>
      <w:textAlignment w:val="baseline"/>
    </w:pPr>
    <w:rPr>
      <w:rFonts w:ascii="Times New Roman" w:eastAsia="Arial Unicode MS" w:hAnsi="Times New Roman" w:cs="Tahoma"/>
      <w:kern w:val="3"/>
      <w:sz w:val="24"/>
      <w:szCs w:val="24"/>
    </w:rPr>
  </w:style>
  <w:style w:type="numbering" w:customStyle="1" w:styleId="WW8Num1">
    <w:name w:val="WW8Num1"/>
    <w:basedOn w:val="Bezlisty"/>
    <w:rsid w:val="003634D7"/>
    <w:pPr>
      <w:numPr>
        <w:numId w:val="14"/>
      </w:numPr>
    </w:pPr>
  </w:style>
  <w:style w:type="character" w:customStyle="1" w:styleId="apple-converted-space">
    <w:name w:val="apple-converted-space"/>
    <w:basedOn w:val="Domylnaczcionkaakapitu"/>
    <w:rsid w:val="003634D7"/>
  </w:style>
  <w:style w:type="table" w:customStyle="1" w:styleId="DefaultTable">
    <w:name w:val="Default Table"/>
    <w:uiPriority w:val="99"/>
    <w:rsid w:val="003634D7"/>
    <w:rPr>
      <w:rFonts w:ascii="Times New Roman" w:eastAsia="aL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Attribute0">
    <w:name w:val="ParaAttribute0"/>
    <w:uiPriority w:val="99"/>
    <w:rsid w:val="003634D7"/>
    <w:pPr>
      <w:widowControl w:val="0"/>
      <w:wordWrap w:val="0"/>
    </w:pPr>
    <w:rPr>
      <w:rFonts w:ascii="Times New Roman" w:eastAsia="aL" w:hAnsi="Times New Roman"/>
    </w:rPr>
  </w:style>
  <w:style w:type="paragraph" w:customStyle="1" w:styleId="TableText">
    <w:name w:val="Table Text"/>
    <w:rsid w:val="003634D7"/>
    <w:pPr>
      <w:widowControl w:val="0"/>
      <w:autoSpaceDE w:val="0"/>
      <w:autoSpaceDN w:val="0"/>
    </w:pPr>
    <w:rPr>
      <w:rFonts w:ascii="TimesNewRomanPS" w:eastAsia="Times New Roman" w:hAnsi="TimesNewRomanPS" w:cs="TimesNewRomanPS"/>
      <w:color w:val="000000"/>
      <w:sz w:val="24"/>
      <w:szCs w:val="24"/>
    </w:rPr>
  </w:style>
  <w:style w:type="table" w:customStyle="1" w:styleId="Tabela-Siatka2">
    <w:name w:val="Tabela - Siatka2"/>
    <w:basedOn w:val="Standardowy"/>
    <w:next w:val="Tabela-Siatka"/>
    <w:uiPriority w:val="59"/>
    <w:rsid w:val="002534C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945E86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uiPriority w:val="59"/>
    <w:rsid w:val="00774287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09292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B47B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86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8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6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6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0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9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1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4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1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96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2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0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8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0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4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3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0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0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9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4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5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4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8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7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8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7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2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7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2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5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9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5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6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9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3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9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8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8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3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9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7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4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4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4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9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5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5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1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3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5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2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6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0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6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4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4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0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3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5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1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8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0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.eosa@gkpge.pl" TargetMode="External"/><Relationship Id="rId13" Type="http://schemas.openxmlformats.org/officeDocument/2006/relationships/footer" Target="footer2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iod.eosa@gkpge.pl" TargetMode="Externa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openxmlformats.org/officeDocument/2006/relationships/hyperlink" Target="mailto:iod.pgesystemy@gkpge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47E29E04A5812040BEB20DD03591C18F" ma:contentTypeVersion="0" ma:contentTypeDescription="SWPP2 Dokument bazowy" ma:contentTypeScope="" ma:versionID="ac256bb7e43b1235d6c9e0159efc70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7 Oświadczenie Wykonawcy o strukturze właścicielskiej i beneficjencie rzeczywistym.docx</dmsv2BaseFileName>
    <dmsv2BaseDisplayName xmlns="http://schemas.microsoft.com/sharepoint/v3">Załącznik nr 7 Oświadczenie Wykonawcy o strukturze właścicielskiej i beneficjencie rzeczywistym</dmsv2BaseDisplayName>
    <dmsv2SWPP2ObjectNumber xmlns="http://schemas.microsoft.com/sharepoint/v3">POST/EOD/EOD/BM/00011/2026                        </dmsv2SWPP2ObjectNumber>
    <dmsv2SWPP2SumMD5 xmlns="http://schemas.microsoft.com/sharepoint/v3">0a2a7bf10a1266b0acd7ebae41da3421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703810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24180519</dmsv2BaseClientSystemDocumentID>
    <dmsv2BaseModifiedByID xmlns="http://schemas.microsoft.com/sharepoint/v3">13101172</dmsv2BaseModifiedByID>
    <dmsv2BaseCreatedByID xmlns="http://schemas.microsoft.com/sharepoint/v3">13101172</dmsv2BaseCreatedByID>
    <dmsv2SWPP2ObjectDepartment xmlns="http://schemas.microsoft.com/sharepoint/v3">0000000100050005001c0000</dmsv2SWPP2ObjectDepartment>
    <dmsv2SWPP2ObjectName xmlns="http://schemas.microsoft.com/sharepoint/v3">Postępowanie</dmsv2SWPP2ObjectName>
    <_dlc_DocId xmlns="a19cb1c7-c5c7-46d4-85ae-d83685407bba">JEUP5JKVCYQC-1398355148-6462</_dlc_DocId>
    <_dlc_DocIdUrl xmlns="a19cb1c7-c5c7-46d4-85ae-d83685407bba">
      <Url>https://swpp2.dms.gkpge.pl/sites/41/_layouts/15/DocIdRedir.aspx?ID=JEUP5JKVCYQC-1398355148-6462</Url>
      <Description>JEUP5JKVCYQC-1398355148-6462</Description>
    </_dlc_DocIdUrl>
  </documentManagement>
</p:properties>
</file>

<file path=customXml/itemProps1.xml><?xml version="1.0" encoding="utf-8"?>
<ds:datastoreItem xmlns:ds="http://schemas.openxmlformats.org/officeDocument/2006/customXml" ds:itemID="{48F87E78-A930-4818-A227-E21160C1A1D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0D17143-0A85-4DDB-8A4F-68EFD54C3835}"/>
</file>

<file path=customXml/itemProps3.xml><?xml version="1.0" encoding="utf-8"?>
<ds:datastoreItem xmlns:ds="http://schemas.openxmlformats.org/officeDocument/2006/customXml" ds:itemID="{FE947E25-E2FE-4A96-9F54-93FE4E26E6B2}"/>
</file>

<file path=customXml/itemProps4.xml><?xml version="1.0" encoding="utf-8"?>
<ds:datastoreItem xmlns:ds="http://schemas.openxmlformats.org/officeDocument/2006/customXml" ds:itemID="{E61975D7-87CA-4B9A-8B27-1ADCA5D3E733}"/>
</file>

<file path=customXml/itemProps5.xml><?xml version="1.0" encoding="utf-8"?>
<ds:datastoreItem xmlns:ds="http://schemas.openxmlformats.org/officeDocument/2006/customXml" ds:itemID="{7B3E367B-8991-4FA5-BE38-C1AE03309F0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7</Pages>
  <Words>2443</Words>
  <Characters>14662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m.niedzwiedzka</dc:creator>
  <cp:lastModifiedBy>Suchecki Robert [PGE E. Odnawialna S.A.]</cp:lastModifiedBy>
  <cp:revision>28</cp:revision>
  <cp:lastPrinted>2025-11-04T11:29:00Z</cp:lastPrinted>
  <dcterms:created xsi:type="dcterms:W3CDTF">2025-11-04T09:33:00Z</dcterms:created>
  <dcterms:modified xsi:type="dcterms:W3CDTF">2026-01-23T08:55:00Z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6b5d990-821a-4d41-b503-280f184b2126_Enabled">
    <vt:lpwstr>true</vt:lpwstr>
  </property>
  <property fmtid="{D5CDD505-2E9C-101B-9397-08002B2CF9AE}" pid="3" name="MSIP_Label_66b5d990-821a-4d41-b503-280f184b2126_SetDate">
    <vt:lpwstr>2023-04-26T10:35:32Z</vt:lpwstr>
  </property>
  <property fmtid="{D5CDD505-2E9C-101B-9397-08002B2CF9AE}" pid="4" name="MSIP_Label_66b5d990-821a-4d41-b503-280f184b2126_Method">
    <vt:lpwstr>Privileged</vt:lpwstr>
  </property>
  <property fmtid="{D5CDD505-2E9C-101B-9397-08002B2CF9AE}" pid="5" name="MSIP_Label_66b5d990-821a-4d41-b503-280f184b2126_Name">
    <vt:lpwstr>ALL-Publiczne</vt:lpwstr>
  </property>
  <property fmtid="{D5CDD505-2E9C-101B-9397-08002B2CF9AE}" pid="6" name="MSIP_Label_66b5d990-821a-4d41-b503-280f184b2126_SiteId">
    <vt:lpwstr>e9895a11-04dc-4848-aa12-7fca9faefb60</vt:lpwstr>
  </property>
  <property fmtid="{D5CDD505-2E9C-101B-9397-08002B2CF9AE}" pid="7" name="MSIP_Label_66b5d990-821a-4d41-b503-280f184b2126_ActionId">
    <vt:lpwstr>260f5596-092c-4cab-b62c-cb83575cfb1d</vt:lpwstr>
  </property>
  <property fmtid="{D5CDD505-2E9C-101B-9397-08002B2CF9AE}" pid="8" name="MSIP_Label_66b5d990-821a-4d41-b503-280f184b2126_ContentBits">
    <vt:lpwstr>0</vt:lpwstr>
  </property>
  <property fmtid="{D5CDD505-2E9C-101B-9397-08002B2CF9AE}" pid="9" name="ContentTypeId">
    <vt:lpwstr>0x010189100047E29E04A5812040BEB20DD03591C18F</vt:lpwstr>
  </property>
  <property fmtid="{D5CDD505-2E9C-101B-9397-08002B2CF9AE}" pid="10" name="_dlc_DocIdItemGuid">
    <vt:lpwstr>09dd59b0-be3c-4622-ab4d-620cee1a916b</vt:lpwstr>
  </property>
</Properties>
</file>